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0155E" w:rsidRDefault="00EB6E96" w:rsidP="00FA4420">
      <w:pPr>
        <w:tabs>
          <w:tab w:val="left" w:pos="-3600"/>
          <w:tab w:val="right" w:pos="-2127"/>
        </w:tabs>
        <w:ind w:right="-81"/>
        <w:jc w:val="both"/>
        <w:rPr>
          <w:rFonts w:ascii="Arial" w:hAnsi="Arial" w:cs="Arial"/>
          <w:b/>
          <w:sz w:val="20"/>
          <w:szCs w:val="20"/>
        </w:rPr>
      </w:pPr>
      <w:r w:rsidRPr="00EB6E96">
        <w:rPr>
          <w:rFonts w:ascii="Arial" w:hAnsi="Arial" w:cs="Arial"/>
          <w:b/>
          <w:sz w:val="20"/>
          <w:szCs w:val="20"/>
        </w:rPr>
        <w:t>MĚSTSKÁ KNIHOVNA</w:t>
      </w:r>
    </w:p>
    <w:p w:rsidR="00EB6E96" w:rsidRPr="00E90BEC" w:rsidRDefault="00EB6E96" w:rsidP="00EB6E96">
      <w:pPr>
        <w:autoSpaceDE w:val="0"/>
        <w:autoSpaceDN w:val="0"/>
        <w:adjustRightInd w:val="0"/>
        <w:rPr>
          <w:rFonts w:ascii="Arial" w:hAnsi="Arial" w:cs="Arial"/>
          <w:sz w:val="20"/>
          <w:szCs w:val="20"/>
        </w:rPr>
      </w:pPr>
      <w:r>
        <w:rPr>
          <w:rFonts w:ascii="Arial" w:hAnsi="Arial" w:cs="Arial"/>
          <w:sz w:val="20"/>
          <w:szCs w:val="20"/>
        </w:rPr>
        <w:t>Staré náměstí 134, 135</w:t>
      </w:r>
    </w:p>
    <w:p w:rsidR="00EB6E96" w:rsidRDefault="00EB6E96" w:rsidP="00EB6E96">
      <w:pPr>
        <w:tabs>
          <w:tab w:val="left" w:pos="2268"/>
        </w:tabs>
        <w:jc w:val="both"/>
        <w:rPr>
          <w:rFonts w:ascii="Arial" w:hAnsi="Arial" w:cs="Arial"/>
          <w:sz w:val="20"/>
          <w:szCs w:val="20"/>
        </w:rPr>
      </w:pPr>
      <w:r w:rsidRPr="00E90BEC">
        <w:rPr>
          <w:rFonts w:ascii="Arial" w:hAnsi="Arial" w:cs="Arial"/>
          <w:sz w:val="20"/>
          <w:szCs w:val="20"/>
        </w:rPr>
        <w:t>356 01 Sokolov</w:t>
      </w:r>
    </w:p>
    <w:p w:rsidR="00EB6E96" w:rsidRDefault="00EB6E96" w:rsidP="00EB6E96">
      <w:pPr>
        <w:tabs>
          <w:tab w:val="left" w:pos="2268"/>
        </w:tabs>
        <w:jc w:val="both"/>
        <w:rPr>
          <w:rFonts w:ascii="Arial" w:hAnsi="Arial" w:cs="Arial"/>
          <w:sz w:val="16"/>
          <w:szCs w:val="16"/>
        </w:rPr>
      </w:pPr>
      <w:r>
        <w:rPr>
          <w:rFonts w:ascii="Arial" w:hAnsi="Arial" w:cs="Arial"/>
          <w:sz w:val="16"/>
          <w:szCs w:val="16"/>
        </w:rPr>
        <w:t>Obec: Sokolov</w:t>
      </w:r>
    </w:p>
    <w:p w:rsidR="00EB6E96" w:rsidRDefault="00EB6E96" w:rsidP="00EB6E96">
      <w:pPr>
        <w:autoSpaceDE w:val="0"/>
        <w:autoSpaceDN w:val="0"/>
        <w:adjustRightInd w:val="0"/>
        <w:rPr>
          <w:rFonts w:ascii="Arial" w:hAnsi="Arial" w:cs="Arial"/>
          <w:sz w:val="16"/>
          <w:szCs w:val="16"/>
        </w:rPr>
      </w:pPr>
      <w:r>
        <w:rPr>
          <w:rFonts w:ascii="Arial" w:hAnsi="Arial" w:cs="Arial"/>
          <w:sz w:val="16"/>
          <w:szCs w:val="16"/>
        </w:rPr>
        <w:t>Kraj: Karlovarský</w:t>
      </w:r>
    </w:p>
    <w:p w:rsidR="00EB6E96" w:rsidRPr="00EB6E96" w:rsidRDefault="00EB6E96" w:rsidP="00FA4420">
      <w:pPr>
        <w:tabs>
          <w:tab w:val="left" w:pos="-3600"/>
          <w:tab w:val="right" w:pos="-2127"/>
        </w:tabs>
        <w:ind w:right="-81"/>
        <w:jc w:val="both"/>
        <w:rPr>
          <w:rFonts w:ascii="Arial" w:hAnsi="Arial" w:cs="Arial"/>
          <w:b/>
          <w:sz w:val="20"/>
        </w:rPr>
      </w:pPr>
    </w:p>
    <w:p w:rsidR="00EB6E96" w:rsidRDefault="00EB6E96" w:rsidP="00EB6E96">
      <w:pPr>
        <w:tabs>
          <w:tab w:val="left" w:pos="-3600"/>
          <w:tab w:val="right" w:pos="-2127"/>
        </w:tabs>
        <w:ind w:right="-81"/>
        <w:jc w:val="both"/>
        <w:rPr>
          <w:rFonts w:ascii="Arial" w:hAnsi="Arial" w:cs="Arial"/>
          <w:b/>
          <w:sz w:val="20"/>
        </w:rPr>
      </w:pPr>
      <w:r>
        <w:rPr>
          <w:rFonts w:ascii="Arial" w:hAnsi="Arial" w:cs="Arial"/>
          <w:b/>
          <w:sz w:val="20"/>
          <w:szCs w:val="20"/>
        </w:rPr>
        <w:t>D</w:t>
      </w:r>
      <w:r w:rsidR="006E0AFA">
        <w:rPr>
          <w:rFonts w:ascii="Arial" w:hAnsi="Arial" w:cs="Arial"/>
          <w:b/>
          <w:sz w:val="20"/>
          <w:szCs w:val="20"/>
        </w:rPr>
        <w:t>PS</w:t>
      </w:r>
      <w:r w:rsidRPr="00E26F8B">
        <w:rPr>
          <w:rFonts w:ascii="Arial" w:hAnsi="Arial" w:cs="Arial"/>
          <w:b/>
          <w:sz w:val="20"/>
          <w:szCs w:val="20"/>
        </w:rPr>
        <w:t>/</w:t>
      </w:r>
      <w:r w:rsidRPr="00E26F8B">
        <w:rPr>
          <w:rFonts w:ascii="Arial" w:hAnsi="Arial" w:cs="Arial"/>
          <w:b/>
          <w:bCs/>
          <w:sz w:val="20"/>
          <w:szCs w:val="20"/>
        </w:rPr>
        <w:t xml:space="preserve"> </w:t>
      </w:r>
      <w:r>
        <w:rPr>
          <w:rFonts w:ascii="Arial" w:hAnsi="Arial" w:cs="Arial"/>
          <w:b/>
          <w:sz w:val="20"/>
        </w:rPr>
        <w:t xml:space="preserve">Projekt pro </w:t>
      </w:r>
      <w:r w:rsidR="006E0AFA">
        <w:rPr>
          <w:rFonts w:ascii="Arial" w:hAnsi="Arial" w:cs="Arial"/>
          <w:b/>
          <w:sz w:val="20"/>
        </w:rPr>
        <w:t>provedení stavby</w:t>
      </w:r>
    </w:p>
    <w:p w:rsidR="00EB6E96" w:rsidRPr="00E26F8B" w:rsidRDefault="00EB6E96" w:rsidP="00EB6E96">
      <w:pPr>
        <w:tabs>
          <w:tab w:val="left" w:pos="2268"/>
        </w:tabs>
        <w:jc w:val="both"/>
        <w:rPr>
          <w:rFonts w:ascii="Arial" w:hAnsi="Arial" w:cs="Arial"/>
          <w:b/>
          <w:bCs/>
          <w:sz w:val="20"/>
          <w:szCs w:val="20"/>
        </w:rPr>
      </w:pPr>
    </w:p>
    <w:p w:rsidR="00EB6E96" w:rsidRPr="00E86DA1" w:rsidRDefault="00EB6E96" w:rsidP="00EB6E96">
      <w:pPr>
        <w:jc w:val="both"/>
        <w:rPr>
          <w:rFonts w:ascii="Arial" w:hAnsi="Arial" w:cs="Arial"/>
          <w:b/>
          <w:bCs/>
          <w:sz w:val="20"/>
        </w:rPr>
      </w:pPr>
      <w:r>
        <w:rPr>
          <w:rFonts w:ascii="Arial" w:hAnsi="Arial" w:cs="Arial"/>
          <w:b/>
          <w:bCs/>
          <w:sz w:val="20"/>
        </w:rPr>
        <w:t>Datum: 0</w:t>
      </w:r>
      <w:r w:rsidR="006E0AFA">
        <w:rPr>
          <w:rFonts w:ascii="Arial" w:hAnsi="Arial" w:cs="Arial"/>
          <w:b/>
          <w:bCs/>
          <w:sz w:val="20"/>
        </w:rPr>
        <w:t>9</w:t>
      </w:r>
      <w:r w:rsidRPr="00E86DA1">
        <w:rPr>
          <w:rFonts w:ascii="Arial" w:hAnsi="Arial" w:cs="Arial"/>
          <w:b/>
          <w:bCs/>
          <w:sz w:val="20"/>
        </w:rPr>
        <w:t>/20</w:t>
      </w:r>
      <w:r>
        <w:rPr>
          <w:rFonts w:ascii="Arial" w:hAnsi="Arial" w:cs="Arial"/>
          <w:b/>
          <w:bCs/>
          <w:sz w:val="20"/>
        </w:rPr>
        <w:t>18</w:t>
      </w:r>
    </w:p>
    <w:p w:rsidR="00EB6E96" w:rsidRDefault="00EB6E96" w:rsidP="00EB6E96">
      <w:pPr>
        <w:tabs>
          <w:tab w:val="left" w:pos="540"/>
          <w:tab w:val="left" w:pos="3420"/>
          <w:tab w:val="right" w:pos="8820"/>
        </w:tabs>
        <w:ind w:right="-81"/>
        <w:jc w:val="both"/>
        <w:rPr>
          <w:rFonts w:ascii="Arial" w:hAnsi="Arial" w:cs="Arial"/>
          <w:b/>
          <w:sz w:val="20"/>
        </w:rPr>
      </w:pPr>
      <w:r>
        <w:rPr>
          <w:rFonts w:ascii="Arial" w:hAnsi="Arial" w:cs="Arial"/>
          <w:b/>
          <w:bCs/>
          <w:sz w:val="20"/>
        </w:rPr>
        <w:t>Index aktuálnosti: -</w:t>
      </w:r>
    </w:p>
    <w:p w:rsidR="00EB6E96" w:rsidRDefault="00EB6E96" w:rsidP="00EB6E96">
      <w:pPr>
        <w:tabs>
          <w:tab w:val="left" w:pos="2268"/>
        </w:tabs>
        <w:jc w:val="both"/>
        <w:rPr>
          <w:rFonts w:ascii="Arial" w:hAnsi="Arial" w:cs="Arial"/>
          <w:b/>
          <w:bCs/>
          <w:sz w:val="20"/>
          <w:szCs w:val="20"/>
        </w:rPr>
      </w:pPr>
    </w:p>
    <w:p w:rsidR="00EB6E96" w:rsidRDefault="00EB6E96" w:rsidP="00EB6E96">
      <w:pPr>
        <w:tabs>
          <w:tab w:val="left" w:pos="540"/>
          <w:tab w:val="left" w:pos="3420"/>
          <w:tab w:val="right" w:pos="8820"/>
        </w:tabs>
        <w:ind w:right="-81"/>
        <w:jc w:val="both"/>
        <w:rPr>
          <w:rFonts w:ascii="Arial" w:hAnsi="Arial" w:cs="Arial"/>
          <w:b/>
          <w:sz w:val="20"/>
        </w:rPr>
      </w:pPr>
    </w:p>
    <w:p w:rsidR="00350B31" w:rsidRPr="00611C59" w:rsidRDefault="00350B31" w:rsidP="00350B31">
      <w:pPr>
        <w:tabs>
          <w:tab w:val="left" w:pos="-3600"/>
          <w:tab w:val="right" w:pos="-2127"/>
        </w:tabs>
        <w:ind w:right="-81"/>
        <w:jc w:val="both"/>
        <w:rPr>
          <w:rFonts w:ascii="Arial" w:hAnsi="Arial" w:cs="Arial"/>
          <w:b/>
          <w:sz w:val="20"/>
        </w:rPr>
      </w:pPr>
      <w:proofErr w:type="gramStart"/>
      <w:r>
        <w:rPr>
          <w:rFonts w:ascii="Arial" w:hAnsi="Arial" w:cs="Arial"/>
          <w:b/>
          <w:sz w:val="20"/>
        </w:rPr>
        <w:t>A.</w:t>
      </w:r>
      <w:r w:rsidRPr="00611C59">
        <w:rPr>
          <w:rFonts w:ascii="Arial" w:hAnsi="Arial" w:cs="Arial"/>
          <w:b/>
          <w:sz w:val="20"/>
        </w:rPr>
        <w:t>PRŮVODNÍ</w:t>
      </w:r>
      <w:proofErr w:type="gramEnd"/>
      <w:r w:rsidRPr="00611C59">
        <w:rPr>
          <w:rFonts w:ascii="Arial" w:hAnsi="Arial" w:cs="Arial"/>
          <w:b/>
          <w:sz w:val="20"/>
        </w:rPr>
        <w:t xml:space="preserve"> ZPRÁVA</w:t>
      </w:r>
    </w:p>
    <w:p w:rsidR="00350B31" w:rsidRPr="00611C59" w:rsidRDefault="00350B31" w:rsidP="004679B3">
      <w:pPr>
        <w:pStyle w:val="Odstavecseseznamem"/>
        <w:tabs>
          <w:tab w:val="left" w:pos="-3600"/>
          <w:tab w:val="right" w:pos="-2127"/>
        </w:tabs>
        <w:ind w:left="0" w:right="-81"/>
        <w:jc w:val="both"/>
        <w:rPr>
          <w:rFonts w:ascii="Arial" w:hAnsi="Arial" w:cs="Arial"/>
          <w:b/>
          <w:sz w:val="20"/>
        </w:rPr>
      </w:pPr>
    </w:p>
    <w:p w:rsidR="00350B31" w:rsidRDefault="00350B31" w:rsidP="004679B3">
      <w:pPr>
        <w:tabs>
          <w:tab w:val="left" w:pos="-3600"/>
          <w:tab w:val="right" w:pos="-2127"/>
        </w:tabs>
        <w:ind w:right="-81"/>
        <w:jc w:val="both"/>
        <w:rPr>
          <w:rFonts w:ascii="Arial" w:hAnsi="Arial" w:cs="Arial"/>
          <w:bCs/>
          <w:sz w:val="20"/>
        </w:rPr>
      </w:pPr>
      <w:proofErr w:type="gramStart"/>
      <w:r>
        <w:rPr>
          <w:rFonts w:ascii="Arial" w:hAnsi="Arial" w:cs="Arial"/>
          <w:bCs/>
          <w:sz w:val="20"/>
        </w:rPr>
        <w:t>A.1 Identifikační</w:t>
      </w:r>
      <w:proofErr w:type="gramEnd"/>
      <w:r>
        <w:rPr>
          <w:rFonts w:ascii="Arial" w:hAnsi="Arial" w:cs="Arial"/>
          <w:bCs/>
          <w:sz w:val="20"/>
        </w:rPr>
        <w:t xml:space="preserve"> údaje</w:t>
      </w:r>
    </w:p>
    <w:p w:rsidR="00350B31" w:rsidRDefault="00350B31" w:rsidP="004679B3">
      <w:pPr>
        <w:tabs>
          <w:tab w:val="left" w:pos="-3600"/>
          <w:tab w:val="right" w:pos="-2127"/>
          <w:tab w:val="left" w:pos="426"/>
        </w:tabs>
        <w:ind w:right="-81"/>
        <w:jc w:val="both"/>
        <w:rPr>
          <w:rFonts w:ascii="Arial" w:hAnsi="Arial" w:cs="Arial"/>
          <w:bCs/>
          <w:sz w:val="20"/>
        </w:rPr>
      </w:pPr>
      <w:r>
        <w:rPr>
          <w:rFonts w:ascii="Arial" w:hAnsi="Arial" w:cs="Arial"/>
          <w:bCs/>
          <w:sz w:val="20"/>
        </w:rPr>
        <w:tab/>
      </w:r>
      <w:proofErr w:type="gramStart"/>
      <w:r>
        <w:rPr>
          <w:rFonts w:ascii="Arial" w:hAnsi="Arial" w:cs="Arial"/>
          <w:bCs/>
          <w:sz w:val="20"/>
        </w:rPr>
        <w:t>A.1.1</w:t>
      </w:r>
      <w:proofErr w:type="gramEnd"/>
      <w:r>
        <w:rPr>
          <w:rFonts w:ascii="Arial" w:hAnsi="Arial" w:cs="Arial"/>
          <w:bCs/>
          <w:sz w:val="20"/>
        </w:rPr>
        <w:t xml:space="preserve"> Údaje o stavbě</w:t>
      </w:r>
    </w:p>
    <w:p w:rsidR="00350B31" w:rsidRDefault="00350B31" w:rsidP="004679B3">
      <w:pPr>
        <w:tabs>
          <w:tab w:val="left" w:pos="-3600"/>
          <w:tab w:val="right" w:pos="-2127"/>
          <w:tab w:val="left" w:pos="426"/>
        </w:tabs>
        <w:ind w:right="-81"/>
        <w:jc w:val="both"/>
        <w:rPr>
          <w:rFonts w:ascii="Arial" w:hAnsi="Arial" w:cs="Arial"/>
          <w:bCs/>
          <w:sz w:val="20"/>
        </w:rPr>
      </w:pPr>
      <w:r>
        <w:rPr>
          <w:rFonts w:ascii="Arial" w:hAnsi="Arial" w:cs="Arial"/>
          <w:bCs/>
          <w:sz w:val="20"/>
        </w:rPr>
        <w:tab/>
      </w:r>
      <w:proofErr w:type="gramStart"/>
      <w:r>
        <w:rPr>
          <w:rFonts w:ascii="Arial" w:hAnsi="Arial" w:cs="Arial"/>
          <w:bCs/>
          <w:sz w:val="20"/>
        </w:rPr>
        <w:t>A.1.2</w:t>
      </w:r>
      <w:proofErr w:type="gramEnd"/>
      <w:r>
        <w:rPr>
          <w:rFonts w:ascii="Arial" w:hAnsi="Arial" w:cs="Arial"/>
          <w:bCs/>
          <w:sz w:val="20"/>
        </w:rPr>
        <w:t xml:space="preserve"> Údaje o stavebníkovi</w:t>
      </w:r>
    </w:p>
    <w:p w:rsidR="00350B31" w:rsidRDefault="00350B31" w:rsidP="004679B3">
      <w:pPr>
        <w:tabs>
          <w:tab w:val="left" w:pos="-3600"/>
          <w:tab w:val="right" w:pos="-2127"/>
          <w:tab w:val="left" w:pos="426"/>
        </w:tabs>
        <w:ind w:right="-81"/>
        <w:jc w:val="both"/>
        <w:rPr>
          <w:rFonts w:ascii="Arial" w:hAnsi="Arial" w:cs="Arial"/>
          <w:bCs/>
          <w:sz w:val="20"/>
        </w:rPr>
      </w:pPr>
      <w:r>
        <w:rPr>
          <w:rFonts w:ascii="Arial" w:hAnsi="Arial" w:cs="Arial"/>
          <w:bCs/>
          <w:sz w:val="20"/>
        </w:rPr>
        <w:tab/>
      </w:r>
      <w:proofErr w:type="gramStart"/>
      <w:r>
        <w:rPr>
          <w:rFonts w:ascii="Arial" w:hAnsi="Arial" w:cs="Arial"/>
          <w:bCs/>
          <w:sz w:val="20"/>
        </w:rPr>
        <w:t>A.1.3</w:t>
      </w:r>
      <w:proofErr w:type="gramEnd"/>
      <w:r>
        <w:rPr>
          <w:rFonts w:ascii="Arial" w:hAnsi="Arial" w:cs="Arial"/>
          <w:bCs/>
          <w:sz w:val="20"/>
        </w:rPr>
        <w:t xml:space="preserve"> Údaje o zpracovateli projektové dokumentace</w:t>
      </w:r>
    </w:p>
    <w:p w:rsidR="00350B31" w:rsidRDefault="00350B31" w:rsidP="004679B3">
      <w:pPr>
        <w:tabs>
          <w:tab w:val="left" w:pos="-3600"/>
          <w:tab w:val="right" w:pos="-2127"/>
          <w:tab w:val="left" w:pos="426"/>
        </w:tabs>
        <w:ind w:right="-81"/>
        <w:jc w:val="both"/>
        <w:rPr>
          <w:rFonts w:ascii="Arial" w:hAnsi="Arial" w:cs="Arial"/>
          <w:bCs/>
          <w:sz w:val="20"/>
        </w:rPr>
      </w:pPr>
      <w:proofErr w:type="gramStart"/>
      <w:r>
        <w:rPr>
          <w:rFonts w:ascii="Arial" w:hAnsi="Arial" w:cs="Arial"/>
          <w:bCs/>
          <w:sz w:val="20"/>
        </w:rPr>
        <w:t>A.2 Seznam</w:t>
      </w:r>
      <w:proofErr w:type="gramEnd"/>
      <w:r>
        <w:rPr>
          <w:rFonts w:ascii="Arial" w:hAnsi="Arial" w:cs="Arial"/>
          <w:bCs/>
          <w:sz w:val="20"/>
        </w:rPr>
        <w:t xml:space="preserve"> vstupních podkladů</w:t>
      </w:r>
    </w:p>
    <w:p w:rsidR="00350B31" w:rsidRDefault="00350B31" w:rsidP="004679B3">
      <w:pPr>
        <w:tabs>
          <w:tab w:val="left" w:pos="-3600"/>
          <w:tab w:val="right" w:pos="-2127"/>
        </w:tabs>
        <w:ind w:left="142" w:right="-81" w:hanging="142"/>
        <w:jc w:val="both"/>
        <w:rPr>
          <w:rFonts w:ascii="Arial" w:hAnsi="Arial" w:cs="Arial"/>
          <w:bCs/>
          <w:sz w:val="20"/>
        </w:rPr>
      </w:pPr>
      <w:proofErr w:type="gramStart"/>
      <w:r>
        <w:rPr>
          <w:rFonts w:ascii="Arial" w:hAnsi="Arial" w:cs="Arial"/>
          <w:bCs/>
          <w:sz w:val="20"/>
        </w:rPr>
        <w:t>A.3 Údaje</w:t>
      </w:r>
      <w:proofErr w:type="gramEnd"/>
      <w:r>
        <w:rPr>
          <w:rFonts w:ascii="Arial" w:hAnsi="Arial" w:cs="Arial"/>
          <w:bCs/>
          <w:sz w:val="20"/>
        </w:rPr>
        <w:t xml:space="preserve"> o území</w:t>
      </w:r>
    </w:p>
    <w:p w:rsidR="00350B31" w:rsidRDefault="00350B31" w:rsidP="004679B3">
      <w:pPr>
        <w:tabs>
          <w:tab w:val="left" w:pos="-3600"/>
          <w:tab w:val="right" w:pos="-2127"/>
        </w:tabs>
        <w:ind w:right="-81"/>
        <w:jc w:val="both"/>
        <w:rPr>
          <w:rFonts w:ascii="Arial" w:hAnsi="Arial" w:cs="Arial"/>
          <w:bCs/>
          <w:sz w:val="20"/>
        </w:rPr>
      </w:pPr>
      <w:proofErr w:type="gramStart"/>
      <w:r>
        <w:rPr>
          <w:rFonts w:ascii="Arial" w:hAnsi="Arial" w:cs="Arial"/>
          <w:bCs/>
          <w:sz w:val="20"/>
        </w:rPr>
        <w:t>A.4 Údaje</w:t>
      </w:r>
      <w:proofErr w:type="gramEnd"/>
      <w:r>
        <w:rPr>
          <w:rFonts w:ascii="Arial" w:hAnsi="Arial" w:cs="Arial"/>
          <w:bCs/>
          <w:sz w:val="20"/>
        </w:rPr>
        <w:t xml:space="preserve"> o stavbě</w:t>
      </w:r>
    </w:p>
    <w:p w:rsidR="00350B31" w:rsidRDefault="00350B31" w:rsidP="004679B3">
      <w:pPr>
        <w:tabs>
          <w:tab w:val="left" w:pos="-3600"/>
          <w:tab w:val="right" w:pos="-2127"/>
        </w:tabs>
        <w:ind w:right="-81"/>
        <w:jc w:val="both"/>
        <w:rPr>
          <w:rFonts w:ascii="Arial" w:hAnsi="Arial" w:cs="Arial"/>
          <w:bCs/>
          <w:sz w:val="20"/>
          <w:szCs w:val="20"/>
          <w:lang w:eastAsia="cs-CZ"/>
        </w:rPr>
      </w:pPr>
      <w:proofErr w:type="gramStart"/>
      <w:r>
        <w:rPr>
          <w:rFonts w:ascii="Arial" w:hAnsi="Arial" w:cs="Arial"/>
          <w:bCs/>
          <w:sz w:val="20"/>
        </w:rPr>
        <w:t xml:space="preserve">A.5 </w:t>
      </w:r>
      <w:r w:rsidRPr="00FE51B6">
        <w:rPr>
          <w:rFonts w:ascii="Arial" w:hAnsi="Arial" w:cs="Arial"/>
          <w:bCs/>
          <w:sz w:val="20"/>
          <w:szCs w:val="20"/>
          <w:lang w:eastAsia="cs-CZ"/>
        </w:rPr>
        <w:t>Členění</w:t>
      </w:r>
      <w:proofErr w:type="gramEnd"/>
      <w:r w:rsidRPr="00FE51B6">
        <w:rPr>
          <w:rFonts w:ascii="Arial" w:hAnsi="Arial" w:cs="Arial"/>
          <w:bCs/>
          <w:sz w:val="20"/>
          <w:szCs w:val="20"/>
          <w:lang w:eastAsia="cs-CZ"/>
        </w:rPr>
        <w:t xml:space="preserve"> stavby na objekty a technická a technologická zařízení</w:t>
      </w:r>
    </w:p>
    <w:p w:rsidR="00350B31" w:rsidRDefault="00350B31" w:rsidP="004679B3">
      <w:pPr>
        <w:tabs>
          <w:tab w:val="left" w:pos="-3600"/>
          <w:tab w:val="right" w:pos="-2127"/>
        </w:tabs>
        <w:ind w:right="-81"/>
        <w:jc w:val="both"/>
        <w:rPr>
          <w:rFonts w:ascii="Arial" w:hAnsi="Arial" w:cs="Arial"/>
          <w:bCs/>
          <w:sz w:val="20"/>
          <w:szCs w:val="20"/>
          <w:lang w:eastAsia="cs-CZ"/>
        </w:rPr>
      </w:pPr>
    </w:p>
    <w:p w:rsidR="00350B31" w:rsidRDefault="00350B31" w:rsidP="004679B3">
      <w:pPr>
        <w:tabs>
          <w:tab w:val="left" w:pos="-3600"/>
          <w:tab w:val="right" w:pos="-2127"/>
        </w:tabs>
        <w:ind w:right="-81"/>
        <w:jc w:val="both"/>
        <w:rPr>
          <w:rFonts w:ascii="Arial" w:hAnsi="Arial" w:cs="Arial"/>
          <w:bCs/>
          <w:sz w:val="20"/>
          <w:szCs w:val="20"/>
          <w:lang w:eastAsia="cs-CZ"/>
        </w:rPr>
      </w:pPr>
    </w:p>
    <w:p w:rsidR="00350B31" w:rsidRDefault="00350B31" w:rsidP="004679B3">
      <w:pPr>
        <w:tabs>
          <w:tab w:val="left" w:pos="10915"/>
        </w:tabs>
        <w:ind w:right="-81"/>
        <w:jc w:val="both"/>
        <w:rPr>
          <w:rFonts w:ascii="Arial" w:hAnsi="Arial" w:cs="Arial"/>
          <w:b/>
          <w:sz w:val="20"/>
        </w:rPr>
      </w:pPr>
      <w:proofErr w:type="gramStart"/>
      <w:r>
        <w:rPr>
          <w:rFonts w:ascii="Arial" w:hAnsi="Arial" w:cs="Arial"/>
          <w:b/>
          <w:sz w:val="20"/>
        </w:rPr>
        <w:t>A.1 IDENTIFIKAČNÍ</w:t>
      </w:r>
      <w:proofErr w:type="gramEnd"/>
      <w:r>
        <w:rPr>
          <w:rFonts w:ascii="Arial" w:hAnsi="Arial" w:cs="Arial"/>
          <w:b/>
          <w:sz w:val="20"/>
        </w:rPr>
        <w:t xml:space="preserve"> ÚDAJE</w:t>
      </w:r>
    </w:p>
    <w:p w:rsidR="00350B31" w:rsidRDefault="00350B31" w:rsidP="00350B31">
      <w:pPr>
        <w:tabs>
          <w:tab w:val="left" w:pos="10915"/>
        </w:tabs>
        <w:ind w:right="-81"/>
        <w:jc w:val="both"/>
        <w:rPr>
          <w:rFonts w:ascii="Arial" w:hAnsi="Arial" w:cs="Arial"/>
          <w:b/>
          <w:sz w:val="20"/>
        </w:rPr>
      </w:pPr>
    </w:p>
    <w:p w:rsidR="00350B31" w:rsidRDefault="00350B31" w:rsidP="00350B31">
      <w:pPr>
        <w:tabs>
          <w:tab w:val="left" w:pos="10915"/>
        </w:tabs>
        <w:ind w:right="-81"/>
        <w:jc w:val="both"/>
        <w:rPr>
          <w:rFonts w:ascii="Arial" w:hAnsi="Arial" w:cs="Arial"/>
          <w:b/>
          <w:caps/>
          <w:sz w:val="20"/>
        </w:rPr>
      </w:pPr>
      <w:proofErr w:type="gramStart"/>
      <w:r>
        <w:rPr>
          <w:rFonts w:ascii="Arial" w:hAnsi="Arial" w:cs="Arial"/>
          <w:b/>
          <w:caps/>
          <w:sz w:val="20"/>
        </w:rPr>
        <w:t>A.1.1</w:t>
      </w:r>
      <w:proofErr w:type="gramEnd"/>
      <w:r>
        <w:rPr>
          <w:rFonts w:ascii="Arial" w:hAnsi="Arial" w:cs="Arial"/>
          <w:b/>
          <w:caps/>
          <w:sz w:val="20"/>
        </w:rPr>
        <w:t xml:space="preserve"> ÚDAJE O STAVBĚ</w:t>
      </w:r>
    </w:p>
    <w:p w:rsidR="00350B31" w:rsidRDefault="00350B31" w:rsidP="00350B31">
      <w:pPr>
        <w:tabs>
          <w:tab w:val="left" w:pos="567"/>
          <w:tab w:val="left" w:pos="10915"/>
        </w:tabs>
        <w:ind w:right="-81"/>
        <w:jc w:val="both"/>
        <w:rPr>
          <w:rFonts w:ascii="Arial" w:hAnsi="Arial" w:cs="Arial"/>
          <w:bCs/>
          <w:sz w:val="20"/>
        </w:rPr>
      </w:pPr>
      <w:r>
        <w:rPr>
          <w:rFonts w:ascii="Arial" w:hAnsi="Arial" w:cs="Arial"/>
          <w:bCs/>
          <w:sz w:val="20"/>
        </w:rPr>
        <w:t>a)</w:t>
      </w:r>
      <w:r>
        <w:rPr>
          <w:rFonts w:ascii="Arial" w:hAnsi="Arial" w:cs="Arial"/>
          <w:bCs/>
          <w:sz w:val="20"/>
        </w:rPr>
        <w:tab/>
        <w:t>Městská knihovna</w:t>
      </w:r>
    </w:p>
    <w:p w:rsidR="00350B31" w:rsidRDefault="00350B31" w:rsidP="00350B31">
      <w:pPr>
        <w:tabs>
          <w:tab w:val="left" w:pos="567"/>
          <w:tab w:val="left" w:pos="10915"/>
        </w:tabs>
        <w:ind w:right="-81"/>
        <w:jc w:val="both"/>
        <w:rPr>
          <w:rFonts w:ascii="Arial" w:hAnsi="Arial" w:cs="Arial"/>
          <w:bCs/>
          <w:sz w:val="20"/>
        </w:rPr>
      </w:pPr>
      <w:r>
        <w:rPr>
          <w:rFonts w:ascii="Arial" w:hAnsi="Arial" w:cs="Arial"/>
          <w:bCs/>
          <w:sz w:val="20"/>
        </w:rPr>
        <w:t>b)</w:t>
      </w:r>
      <w:r>
        <w:rPr>
          <w:rFonts w:ascii="Arial" w:hAnsi="Arial" w:cs="Arial"/>
          <w:bCs/>
          <w:sz w:val="20"/>
        </w:rPr>
        <w:tab/>
        <w:t>Staré náměs</w:t>
      </w:r>
      <w:r w:rsidR="006E0AFA">
        <w:rPr>
          <w:rFonts w:ascii="Arial" w:hAnsi="Arial" w:cs="Arial"/>
          <w:bCs/>
          <w:sz w:val="20"/>
        </w:rPr>
        <w:t>t</w:t>
      </w:r>
      <w:r>
        <w:rPr>
          <w:rFonts w:ascii="Arial" w:hAnsi="Arial" w:cs="Arial"/>
          <w:bCs/>
          <w:sz w:val="20"/>
        </w:rPr>
        <w:t>í 134, 135, 356 01 Sokolov</w:t>
      </w:r>
    </w:p>
    <w:p w:rsidR="00350B31" w:rsidRDefault="00350B31" w:rsidP="00350B31">
      <w:pPr>
        <w:tabs>
          <w:tab w:val="left" w:pos="567"/>
          <w:tab w:val="left" w:pos="10915"/>
        </w:tabs>
        <w:ind w:right="-81"/>
        <w:jc w:val="both"/>
        <w:rPr>
          <w:rFonts w:ascii="Arial" w:hAnsi="Arial" w:cs="Arial"/>
          <w:bCs/>
          <w:sz w:val="20"/>
        </w:rPr>
      </w:pPr>
      <w:r>
        <w:rPr>
          <w:rFonts w:ascii="Arial" w:hAnsi="Arial" w:cs="Arial"/>
          <w:bCs/>
          <w:sz w:val="20"/>
        </w:rPr>
        <w:tab/>
        <w:t>katastrální území Sokolov</w:t>
      </w:r>
    </w:p>
    <w:p w:rsidR="00350B31" w:rsidRPr="006977A0" w:rsidRDefault="00350B31" w:rsidP="00350B31">
      <w:pPr>
        <w:tabs>
          <w:tab w:val="left" w:pos="567"/>
          <w:tab w:val="left" w:pos="10915"/>
        </w:tabs>
        <w:ind w:right="-81"/>
        <w:jc w:val="both"/>
        <w:rPr>
          <w:rFonts w:ascii="Arial" w:hAnsi="Arial" w:cs="Arial"/>
          <w:bCs/>
          <w:sz w:val="20"/>
        </w:rPr>
      </w:pPr>
      <w:r>
        <w:rPr>
          <w:rFonts w:ascii="Arial" w:hAnsi="Arial" w:cs="Arial"/>
          <w:bCs/>
          <w:sz w:val="20"/>
        </w:rPr>
        <w:tab/>
      </w:r>
      <w:proofErr w:type="spellStart"/>
      <w:proofErr w:type="gramStart"/>
      <w:r w:rsidRPr="006977A0">
        <w:rPr>
          <w:rFonts w:ascii="Arial" w:hAnsi="Arial" w:cs="Arial"/>
          <w:bCs/>
          <w:sz w:val="20"/>
        </w:rPr>
        <w:t>p.č</w:t>
      </w:r>
      <w:proofErr w:type="spellEnd"/>
      <w:r w:rsidRPr="006977A0">
        <w:rPr>
          <w:rFonts w:ascii="Arial" w:hAnsi="Arial" w:cs="Arial"/>
          <w:bCs/>
          <w:sz w:val="20"/>
        </w:rPr>
        <w:t>.</w:t>
      </w:r>
      <w:proofErr w:type="gramEnd"/>
      <w:r w:rsidRPr="006977A0">
        <w:rPr>
          <w:rFonts w:ascii="Arial" w:hAnsi="Arial" w:cs="Arial"/>
          <w:bCs/>
          <w:sz w:val="20"/>
        </w:rPr>
        <w:t xml:space="preserve"> </w:t>
      </w:r>
      <w:r>
        <w:rPr>
          <w:rFonts w:ascii="Arial" w:hAnsi="Arial" w:cs="Arial"/>
          <w:bCs/>
          <w:sz w:val="20"/>
        </w:rPr>
        <w:t xml:space="preserve">228/1, </w:t>
      </w:r>
      <w:proofErr w:type="spellStart"/>
      <w:r>
        <w:rPr>
          <w:rFonts w:ascii="Arial" w:hAnsi="Arial" w:cs="Arial"/>
          <w:bCs/>
          <w:sz w:val="20"/>
        </w:rPr>
        <w:t>p.č</w:t>
      </w:r>
      <w:proofErr w:type="spellEnd"/>
      <w:r>
        <w:rPr>
          <w:rFonts w:ascii="Arial" w:hAnsi="Arial" w:cs="Arial"/>
          <w:bCs/>
          <w:sz w:val="20"/>
        </w:rPr>
        <w:t>. 229/1</w:t>
      </w:r>
    </w:p>
    <w:p w:rsidR="00350B31" w:rsidRPr="00C641FD" w:rsidRDefault="00350B31" w:rsidP="00350B31">
      <w:pPr>
        <w:tabs>
          <w:tab w:val="left" w:pos="567"/>
          <w:tab w:val="left" w:pos="10915"/>
        </w:tabs>
        <w:ind w:right="-81"/>
        <w:jc w:val="both"/>
        <w:rPr>
          <w:rFonts w:ascii="Arial" w:hAnsi="Arial" w:cs="Arial"/>
          <w:bCs/>
          <w:sz w:val="20"/>
          <w:szCs w:val="20"/>
        </w:rPr>
      </w:pPr>
      <w:r>
        <w:rPr>
          <w:rFonts w:ascii="Arial" w:hAnsi="Arial" w:cs="Arial"/>
          <w:bCs/>
          <w:sz w:val="20"/>
        </w:rPr>
        <w:t>c)</w:t>
      </w:r>
      <w:r>
        <w:rPr>
          <w:rFonts w:ascii="Arial" w:hAnsi="Arial" w:cs="Arial"/>
          <w:bCs/>
          <w:sz w:val="20"/>
        </w:rPr>
        <w:tab/>
      </w:r>
      <w:r w:rsidRPr="00C641FD">
        <w:rPr>
          <w:rFonts w:ascii="Arial" w:hAnsi="Arial" w:cs="Arial"/>
          <w:b/>
          <w:bCs/>
          <w:sz w:val="20"/>
          <w:szCs w:val="20"/>
          <w:lang w:eastAsia="cs-CZ"/>
        </w:rPr>
        <w:t>projektov</w:t>
      </w:r>
      <w:r>
        <w:rPr>
          <w:rFonts w:ascii="Arial" w:hAnsi="Arial" w:cs="Arial"/>
          <w:b/>
          <w:bCs/>
          <w:sz w:val="20"/>
          <w:szCs w:val="20"/>
          <w:lang w:eastAsia="cs-CZ"/>
        </w:rPr>
        <w:t>á</w:t>
      </w:r>
      <w:r w:rsidRPr="00C641FD">
        <w:rPr>
          <w:rFonts w:ascii="Arial" w:hAnsi="Arial" w:cs="Arial"/>
          <w:b/>
          <w:bCs/>
          <w:sz w:val="20"/>
          <w:szCs w:val="20"/>
          <w:lang w:eastAsia="cs-CZ"/>
        </w:rPr>
        <w:t xml:space="preserve"> dokumentace pro </w:t>
      </w:r>
      <w:r w:rsidR="006E0AFA">
        <w:rPr>
          <w:rFonts w:ascii="Arial" w:hAnsi="Arial" w:cs="Arial"/>
          <w:b/>
          <w:bCs/>
          <w:sz w:val="20"/>
          <w:szCs w:val="20"/>
          <w:lang w:eastAsia="cs-CZ"/>
        </w:rPr>
        <w:t>provedení stavby</w:t>
      </w:r>
    </w:p>
    <w:p w:rsidR="00EB6E96" w:rsidRPr="004679B3" w:rsidRDefault="00EB6E96" w:rsidP="00EB6E96">
      <w:pPr>
        <w:rPr>
          <w:rFonts w:ascii="Arial" w:hAnsi="Arial" w:cs="Arial"/>
          <w:sz w:val="20"/>
          <w:szCs w:val="20"/>
        </w:rPr>
      </w:pPr>
    </w:p>
    <w:p w:rsidR="00350B31" w:rsidRDefault="00350B31" w:rsidP="00350B31">
      <w:pPr>
        <w:tabs>
          <w:tab w:val="left" w:pos="10915"/>
        </w:tabs>
        <w:ind w:right="-81"/>
        <w:jc w:val="both"/>
        <w:rPr>
          <w:rFonts w:ascii="Arial" w:hAnsi="Arial" w:cs="Arial"/>
          <w:b/>
          <w:caps/>
          <w:sz w:val="20"/>
        </w:rPr>
      </w:pPr>
      <w:proofErr w:type="gramStart"/>
      <w:r>
        <w:rPr>
          <w:rFonts w:ascii="Arial" w:hAnsi="Arial" w:cs="Arial"/>
          <w:b/>
          <w:caps/>
          <w:sz w:val="20"/>
        </w:rPr>
        <w:t>A.1.2</w:t>
      </w:r>
      <w:proofErr w:type="gramEnd"/>
      <w:r>
        <w:rPr>
          <w:rFonts w:ascii="Arial" w:hAnsi="Arial" w:cs="Arial"/>
          <w:b/>
          <w:caps/>
          <w:sz w:val="20"/>
        </w:rPr>
        <w:t xml:space="preserve"> ÚDAJE O STAVEBNÍKOVI</w:t>
      </w:r>
    </w:p>
    <w:p w:rsidR="00350B31" w:rsidRPr="00350B31" w:rsidRDefault="00350B31" w:rsidP="00350B31">
      <w:pPr>
        <w:ind w:left="567" w:right="-155"/>
        <w:jc w:val="both"/>
        <w:rPr>
          <w:rFonts w:ascii="Arial" w:hAnsi="Arial" w:cs="Arial"/>
          <w:sz w:val="20"/>
          <w:szCs w:val="20"/>
          <w:lang w:eastAsia="cs-CZ"/>
        </w:rPr>
      </w:pPr>
      <w:r w:rsidRPr="00350B31">
        <w:rPr>
          <w:rFonts w:ascii="Arial" w:hAnsi="Arial" w:cs="Arial"/>
          <w:sz w:val="20"/>
          <w:szCs w:val="20"/>
          <w:lang w:eastAsia="cs-CZ"/>
        </w:rPr>
        <w:t>Město Sokolov</w:t>
      </w:r>
    </w:p>
    <w:p w:rsidR="00350B31" w:rsidRDefault="00350B31" w:rsidP="00350B31">
      <w:pPr>
        <w:ind w:left="567" w:right="-155"/>
        <w:jc w:val="both"/>
        <w:rPr>
          <w:rFonts w:ascii="Arial" w:hAnsi="Arial" w:cs="Arial"/>
          <w:sz w:val="20"/>
          <w:szCs w:val="20"/>
          <w:lang w:eastAsia="cs-CZ"/>
        </w:rPr>
      </w:pPr>
      <w:proofErr w:type="spellStart"/>
      <w:r>
        <w:rPr>
          <w:rFonts w:ascii="Arial" w:hAnsi="Arial" w:cs="Arial"/>
          <w:sz w:val="20"/>
          <w:szCs w:val="20"/>
          <w:lang w:eastAsia="cs-CZ"/>
        </w:rPr>
        <w:t>Rokycanova</w:t>
      </w:r>
      <w:proofErr w:type="spellEnd"/>
      <w:r>
        <w:rPr>
          <w:rFonts w:ascii="Arial" w:hAnsi="Arial" w:cs="Arial"/>
          <w:sz w:val="20"/>
          <w:szCs w:val="20"/>
          <w:lang w:eastAsia="cs-CZ"/>
        </w:rPr>
        <w:t xml:space="preserve"> 1929</w:t>
      </w:r>
    </w:p>
    <w:p w:rsidR="00350B31" w:rsidRDefault="00350B31" w:rsidP="00350B31">
      <w:pPr>
        <w:ind w:left="567" w:right="-155"/>
        <w:jc w:val="both"/>
        <w:rPr>
          <w:rFonts w:ascii="Arial" w:hAnsi="Arial" w:cs="Arial"/>
          <w:sz w:val="20"/>
        </w:rPr>
      </w:pPr>
      <w:r>
        <w:rPr>
          <w:rFonts w:ascii="Arial" w:hAnsi="Arial" w:cs="Arial"/>
          <w:sz w:val="20"/>
          <w:szCs w:val="20"/>
          <w:lang w:eastAsia="cs-CZ"/>
        </w:rPr>
        <w:t>356 01 Sokolov</w:t>
      </w:r>
    </w:p>
    <w:p w:rsidR="00350B31" w:rsidRPr="00350B31" w:rsidRDefault="00350B31" w:rsidP="00350B31">
      <w:pPr>
        <w:tabs>
          <w:tab w:val="left" w:pos="567"/>
          <w:tab w:val="left" w:pos="10915"/>
        </w:tabs>
        <w:ind w:right="-81"/>
        <w:jc w:val="both"/>
        <w:rPr>
          <w:rFonts w:ascii="Arial" w:hAnsi="Arial" w:cs="Arial"/>
          <w:sz w:val="20"/>
          <w:szCs w:val="20"/>
        </w:rPr>
      </w:pPr>
      <w:r>
        <w:rPr>
          <w:rFonts w:ascii="Arial" w:hAnsi="Arial" w:cs="Arial"/>
          <w:sz w:val="20"/>
        </w:rPr>
        <w:tab/>
      </w:r>
      <w:r w:rsidRPr="00350B31">
        <w:rPr>
          <w:rFonts w:ascii="Arial" w:hAnsi="Arial" w:cs="Arial"/>
          <w:sz w:val="20"/>
          <w:szCs w:val="20"/>
        </w:rPr>
        <w:t xml:space="preserve">IČ: </w:t>
      </w:r>
      <w:r w:rsidRPr="00350B31">
        <w:rPr>
          <w:rFonts w:ascii="Arial" w:hAnsi="Arial" w:cs="Arial"/>
          <w:sz w:val="20"/>
          <w:szCs w:val="20"/>
          <w:shd w:val="clear" w:color="auto" w:fill="FFFFFF"/>
        </w:rPr>
        <w:t>00 259 586</w:t>
      </w:r>
    </w:p>
    <w:p w:rsidR="00EB6E96" w:rsidRDefault="00EB6E96" w:rsidP="00EB6E96">
      <w:pPr>
        <w:tabs>
          <w:tab w:val="left" w:pos="10915"/>
        </w:tabs>
        <w:ind w:right="-81"/>
        <w:jc w:val="both"/>
        <w:rPr>
          <w:rFonts w:ascii="Arial" w:hAnsi="Arial" w:cs="Arial"/>
          <w:sz w:val="20"/>
        </w:rPr>
      </w:pPr>
    </w:p>
    <w:p w:rsidR="004679B3" w:rsidRDefault="004679B3" w:rsidP="004679B3">
      <w:pPr>
        <w:tabs>
          <w:tab w:val="left" w:pos="10915"/>
        </w:tabs>
        <w:ind w:right="-81"/>
        <w:jc w:val="both"/>
        <w:rPr>
          <w:rFonts w:ascii="Arial" w:hAnsi="Arial" w:cs="Arial"/>
          <w:b/>
          <w:caps/>
          <w:sz w:val="20"/>
        </w:rPr>
      </w:pPr>
      <w:proofErr w:type="gramStart"/>
      <w:r>
        <w:rPr>
          <w:rFonts w:ascii="Arial" w:hAnsi="Arial" w:cs="Arial"/>
          <w:b/>
          <w:caps/>
          <w:sz w:val="20"/>
        </w:rPr>
        <w:t>A.1.3</w:t>
      </w:r>
      <w:proofErr w:type="gramEnd"/>
      <w:r>
        <w:rPr>
          <w:rFonts w:ascii="Arial" w:hAnsi="Arial" w:cs="Arial"/>
          <w:b/>
          <w:caps/>
          <w:sz w:val="20"/>
        </w:rPr>
        <w:t xml:space="preserve"> ÚDAJE O zpracovateli projektové dokumentace</w:t>
      </w:r>
    </w:p>
    <w:p w:rsidR="004679B3" w:rsidRPr="003D0DDD" w:rsidRDefault="004679B3" w:rsidP="004679B3">
      <w:pPr>
        <w:tabs>
          <w:tab w:val="left" w:pos="10915"/>
        </w:tabs>
        <w:ind w:right="-81"/>
        <w:jc w:val="both"/>
        <w:rPr>
          <w:rFonts w:ascii="Arial" w:hAnsi="Arial" w:cs="Arial"/>
          <w:caps/>
          <w:sz w:val="20"/>
        </w:rPr>
      </w:pPr>
      <w:proofErr w:type="spellStart"/>
      <w:r>
        <w:rPr>
          <w:rFonts w:ascii="Arial" w:hAnsi="Arial" w:cs="Arial"/>
          <w:caps/>
          <w:sz w:val="20"/>
        </w:rPr>
        <w:t>A</w:t>
      </w:r>
      <w:r>
        <w:rPr>
          <w:rFonts w:ascii="Arial" w:hAnsi="Arial" w:cs="Arial"/>
          <w:sz w:val="20"/>
        </w:rPr>
        <w:t>rchitektonicko</w:t>
      </w:r>
      <w:proofErr w:type="spellEnd"/>
      <w:r>
        <w:rPr>
          <w:rFonts w:ascii="Arial" w:hAnsi="Arial" w:cs="Arial"/>
          <w:sz w:val="20"/>
        </w:rPr>
        <w:t xml:space="preserve"> stavební část + hlavní projektant</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Ing. arch. Olga Růžičková</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r>
      <w:proofErr w:type="spellStart"/>
      <w:r>
        <w:rPr>
          <w:rFonts w:ascii="Arial" w:hAnsi="Arial" w:cs="Arial"/>
          <w:sz w:val="20"/>
        </w:rPr>
        <w:t>Gagarinova</w:t>
      </w:r>
      <w:proofErr w:type="spellEnd"/>
      <w:r>
        <w:rPr>
          <w:rFonts w:ascii="Arial" w:hAnsi="Arial" w:cs="Arial"/>
          <w:sz w:val="20"/>
        </w:rPr>
        <w:t xml:space="preserve"> 510/21</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360 20 Karlovy Vary</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tel.:+420 605 433 631</w:t>
      </w:r>
    </w:p>
    <w:p w:rsidR="004679B3" w:rsidRPr="000A092D" w:rsidRDefault="004679B3" w:rsidP="004679B3">
      <w:pPr>
        <w:tabs>
          <w:tab w:val="left" w:pos="567"/>
          <w:tab w:val="left" w:pos="10915"/>
        </w:tabs>
        <w:ind w:right="-81"/>
        <w:jc w:val="both"/>
        <w:rPr>
          <w:rFonts w:ascii="Arial" w:hAnsi="Arial" w:cs="Arial"/>
          <w:sz w:val="20"/>
          <w:szCs w:val="20"/>
        </w:rPr>
      </w:pPr>
      <w:r>
        <w:rPr>
          <w:rFonts w:ascii="Arial" w:hAnsi="Arial" w:cs="Arial"/>
          <w:sz w:val="20"/>
        </w:rPr>
        <w:tab/>
        <w:t xml:space="preserve">e-mail: </w:t>
      </w:r>
      <w:hyperlink r:id="rId8" w:history="1">
        <w:r w:rsidRPr="000A092D">
          <w:rPr>
            <w:rStyle w:val="Hypertextovodkaz"/>
            <w:rFonts w:ascii="Arial" w:hAnsi="Arial" w:cs="Arial"/>
            <w:color w:val="auto"/>
            <w:sz w:val="20"/>
            <w:szCs w:val="20"/>
            <w:u w:val="none"/>
          </w:rPr>
          <w:t>olgaruz</w:t>
        </w:r>
        <w:r w:rsidRPr="000A092D">
          <w:rPr>
            <w:rStyle w:val="Hypertextovodkaz"/>
            <w:rFonts w:ascii="Arial" w:hAnsi="Arial" w:cs="Arial"/>
            <w:color w:val="auto"/>
            <w:sz w:val="20"/>
            <w:szCs w:val="20"/>
            <w:u w:val="none"/>
            <w:lang w:val="en-US"/>
          </w:rPr>
          <w:t>@</w:t>
        </w:r>
        <w:r w:rsidRPr="000A092D">
          <w:rPr>
            <w:rStyle w:val="Hypertextovodkaz"/>
            <w:rFonts w:ascii="Arial" w:hAnsi="Arial" w:cs="Arial"/>
            <w:color w:val="auto"/>
            <w:sz w:val="20"/>
            <w:szCs w:val="20"/>
            <w:u w:val="none"/>
          </w:rPr>
          <w:t>atlas.</w:t>
        </w:r>
        <w:proofErr w:type="spellStart"/>
        <w:r w:rsidRPr="000A092D">
          <w:rPr>
            <w:rStyle w:val="Hypertextovodkaz"/>
            <w:rFonts w:ascii="Arial" w:hAnsi="Arial" w:cs="Arial"/>
            <w:color w:val="auto"/>
            <w:sz w:val="20"/>
            <w:szCs w:val="20"/>
            <w:u w:val="none"/>
          </w:rPr>
          <w:t>cz</w:t>
        </w:r>
        <w:proofErr w:type="spellEnd"/>
      </w:hyperlink>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Autorizace ČKA 03173, Obor: Architektura</w:t>
      </w:r>
    </w:p>
    <w:p w:rsidR="004679B3" w:rsidRDefault="004679B3" w:rsidP="004679B3">
      <w:pPr>
        <w:tabs>
          <w:tab w:val="left" w:pos="567"/>
          <w:tab w:val="left" w:pos="10915"/>
        </w:tabs>
        <w:ind w:right="-81"/>
        <w:jc w:val="both"/>
        <w:rPr>
          <w:rFonts w:ascii="Arial" w:hAnsi="Arial" w:cs="Arial"/>
          <w:sz w:val="20"/>
        </w:rPr>
      </w:pPr>
    </w:p>
    <w:p w:rsidR="004679B3" w:rsidRDefault="004679B3" w:rsidP="004679B3">
      <w:pPr>
        <w:rPr>
          <w:rFonts w:ascii="Arial" w:hAnsi="Arial" w:cs="Arial"/>
          <w:sz w:val="20"/>
          <w:szCs w:val="20"/>
        </w:rPr>
      </w:pPr>
      <w:r w:rsidRPr="00CA4370">
        <w:rPr>
          <w:rFonts w:ascii="Arial" w:hAnsi="Arial" w:cs="Arial"/>
          <w:sz w:val="20"/>
          <w:szCs w:val="20"/>
        </w:rPr>
        <w:t>Stavebně konstrukční řešení</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Ing. Jiří </w:t>
      </w:r>
      <w:proofErr w:type="spellStart"/>
      <w:r>
        <w:rPr>
          <w:rFonts w:ascii="Arial" w:hAnsi="Arial" w:cs="Arial"/>
          <w:sz w:val="20"/>
        </w:rPr>
        <w:t>Houra</w:t>
      </w:r>
      <w:proofErr w:type="spellEnd"/>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HSD statika s.r.o.</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Šaldova 34</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186 00 Praha 8- Karlín</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tel.:+420 222 314 789</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e-mail: </w:t>
      </w:r>
      <w:hyperlink r:id="rId9" w:history="1">
        <w:r w:rsidRPr="00FA4420">
          <w:rPr>
            <w:rStyle w:val="Hypertextovodkaz"/>
            <w:rFonts w:ascii="Arial" w:hAnsi="Arial" w:cs="Arial"/>
            <w:color w:val="auto"/>
            <w:sz w:val="20"/>
            <w:u w:val="none"/>
          </w:rPr>
          <w:t>hsd</w:t>
        </w:r>
        <w:r w:rsidRPr="00FA4420">
          <w:rPr>
            <w:rStyle w:val="Hypertextovodkaz"/>
            <w:rFonts w:ascii="Arial" w:hAnsi="Arial" w:cs="Arial"/>
            <w:color w:val="auto"/>
            <w:sz w:val="20"/>
            <w:u w:val="none"/>
            <w:lang w:val="en-US"/>
          </w:rPr>
          <w:t>@</w:t>
        </w:r>
        <w:r w:rsidRPr="00FA4420">
          <w:rPr>
            <w:rStyle w:val="Hypertextovodkaz"/>
            <w:rFonts w:ascii="Arial" w:hAnsi="Arial" w:cs="Arial"/>
            <w:color w:val="auto"/>
            <w:sz w:val="20"/>
            <w:u w:val="none"/>
          </w:rPr>
          <w:t>hsdstatika.cz</w:t>
        </w:r>
      </w:hyperlink>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Autorizace ČKAIT 0007973, Obor: Statika a dynamika staveb</w:t>
      </w:r>
    </w:p>
    <w:p w:rsidR="004679B3" w:rsidRDefault="004679B3" w:rsidP="004679B3">
      <w:pPr>
        <w:rPr>
          <w:rFonts w:ascii="Arial" w:hAnsi="Arial" w:cs="Arial"/>
          <w:sz w:val="20"/>
          <w:szCs w:val="20"/>
        </w:rPr>
      </w:pP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Požárně bezpečnostní řešení objektu</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Ludmila Davidová</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Sokolovská 149</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360 05 Karlovy Vary</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tel.:+420 731 108 255</w:t>
      </w:r>
    </w:p>
    <w:p w:rsidR="004679B3" w:rsidRDefault="004679B3" w:rsidP="004679B3">
      <w:pPr>
        <w:tabs>
          <w:tab w:val="left" w:pos="567"/>
        </w:tabs>
        <w:rPr>
          <w:rFonts w:ascii="Arial" w:hAnsi="Arial" w:cs="Arial"/>
          <w:sz w:val="20"/>
        </w:rPr>
      </w:pPr>
      <w:r>
        <w:rPr>
          <w:rFonts w:ascii="Arial" w:hAnsi="Arial" w:cs="Arial"/>
          <w:sz w:val="20"/>
        </w:rPr>
        <w:tab/>
        <w:t>Autorizace ČKAIT 03001141, Obor: Požární bezpečnost staveb</w:t>
      </w:r>
    </w:p>
    <w:p w:rsidR="004679B3" w:rsidRDefault="004679B3" w:rsidP="004679B3">
      <w:pPr>
        <w:rPr>
          <w:rFonts w:ascii="Arial" w:hAnsi="Arial" w:cs="Arial"/>
          <w:sz w:val="20"/>
          <w:szCs w:val="20"/>
        </w:rPr>
      </w:pPr>
    </w:p>
    <w:p w:rsidR="004679B3" w:rsidRDefault="004679B3" w:rsidP="004679B3">
      <w:pPr>
        <w:rPr>
          <w:rFonts w:ascii="Arial" w:hAnsi="Arial" w:cs="Arial"/>
          <w:sz w:val="20"/>
          <w:szCs w:val="20"/>
        </w:rPr>
      </w:pP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lastRenderedPageBreak/>
        <w:t>Vytápění</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Petr </w:t>
      </w:r>
      <w:proofErr w:type="spellStart"/>
      <w:r>
        <w:rPr>
          <w:rFonts w:ascii="Arial" w:hAnsi="Arial" w:cs="Arial"/>
          <w:sz w:val="20"/>
        </w:rPr>
        <w:t>Wisniowski</w:t>
      </w:r>
      <w:proofErr w:type="spellEnd"/>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Závodu míru 578/5</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360 01 Karlovy Vary</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tel.:+420 777 180 378</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e-mail: </w:t>
      </w:r>
      <w:hyperlink r:id="rId10" w:history="1">
        <w:r w:rsidRPr="00D602CB">
          <w:rPr>
            <w:rStyle w:val="Hypertextovodkaz"/>
            <w:rFonts w:ascii="Arial" w:hAnsi="Arial" w:cs="Arial"/>
            <w:color w:val="auto"/>
            <w:sz w:val="20"/>
            <w:szCs w:val="20"/>
            <w:u w:val="none"/>
            <w:shd w:val="clear" w:color="auto" w:fill="FFFFFF"/>
          </w:rPr>
          <w:t>petr.w@centrum.cz</w:t>
        </w:r>
      </w:hyperlink>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Autorizace ČKAIT 0301222</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Obor: Technika prostředí staveb- vytápění a vzduchotechnika, zdravotní technika</w:t>
      </w:r>
    </w:p>
    <w:p w:rsidR="004679B3" w:rsidRDefault="004679B3" w:rsidP="004679B3">
      <w:pPr>
        <w:rPr>
          <w:rFonts w:ascii="Arial" w:hAnsi="Arial" w:cs="Arial"/>
          <w:sz w:val="20"/>
          <w:szCs w:val="20"/>
        </w:rPr>
      </w:pP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Zdravotně technické instalace- vnitřní</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Petr </w:t>
      </w:r>
      <w:proofErr w:type="spellStart"/>
      <w:r>
        <w:rPr>
          <w:rFonts w:ascii="Arial" w:hAnsi="Arial" w:cs="Arial"/>
          <w:sz w:val="20"/>
        </w:rPr>
        <w:t>Wisniowski</w:t>
      </w:r>
      <w:proofErr w:type="spellEnd"/>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Závodu míru 578/5</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360 01 Karlovy Vary</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tel.:+420 777 180 378</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e-mail: </w:t>
      </w:r>
      <w:hyperlink r:id="rId11" w:history="1">
        <w:r w:rsidRPr="00D602CB">
          <w:rPr>
            <w:rStyle w:val="Hypertextovodkaz"/>
            <w:rFonts w:ascii="Arial" w:hAnsi="Arial" w:cs="Arial"/>
            <w:color w:val="auto"/>
            <w:sz w:val="20"/>
            <w:szCs w:val="20"/>
            <w:u w:val="none"/>
            <w:shd w:val="clear" w:color="auto" w:fill="FFFFFF"/>
          </w:rPr>
          <w:t>petr.w@centrum.cz</w:t>
        </w:r>
      </w:hyperlink>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Autorizace ČKAIT 0301222</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Obor: Technika prostředí staveb- vytápění a vzduchotechnika, zdravotní technika</w:t>
      </w:r>
    </w:p>
    <w:p w:rsidR="004679B3" w:rsidRDefault="004679B3" w:rsidP="004679B3">
      <w:pPr>
        <w:rPr>
          <w:rFonts w:ascii="Arial" w:hAnsi="Arial" w:cs="Arial"/>
          <w:sz w:val="20"/>
          <w:szCs w:val="20"/>
        </w:rPr>
      </w:pP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Zdravotně technické instalace- venkovní</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Ing. Petra Neubauerová</w:t>
      </w:r>
    </w:p>
    <w:p w:rsidR="004679B3" w:rsidRPr="006C4962" w:rsidRDefault="004679B3" w:rsidP="004679B3">
      <w:pPr>
        <w:tabs>
          <w:tab w:val="left" w:pos="567"/>
          <w:tab w:val="left" w:pos="10915"/>
        </w:tabs>
        <w:ind w:right="-81"/>
        <w:jc w:val="both"/>
        <w:rPr>
          <w:rFonts w:ascii="Arial" w:hAnsi="Arial" w:cs="Arial"/>
          <w:sz w:val="20"/>
          <w:szCs w:val="20"/>
        </w:rPr>
      </w:pPr>
      <w:r>
        <w:rPr>
          <w:rFonts w:ascii="Arial" w:hAnsi="Arial" w:cs="Arial"/>
          <w:sz w:val="20"/>
        </w:rPr>
        <w:tab/>
      </w:r>
      <w:r w:rsidRPr="006C4962">
        <w:rPr>
          <w:rFonts w:ascii="Arial" w:hAnsi="Arial" w:cs="Arial"/>
          <w:sz w:val="20"/>
          <w:szCs w:val="20"/>
          <w:shd w:val="clear" w:color="auto" w:fill="FFFFFF"/>
        </w:rPr>
        <w:t>Závodu míru 578/5</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360 17 Karlovy Vary</w:t>
      </w:r>
    </w:p>
    <w:p w:rsidR="004679B3" w:rsidRPr="006C4962" w:rsidRDefault="004679B3" w:rsidP="004679B3">
      <w:pPr>
        <w:tabs>
          <w:tab w:val="left" w:pos="567"/>
          <w:tab w:val="left" w:pos="10915"/>
        </w:tabs>
        <w:ind w:right="-81"/>
        <w:jc w:val="both"/>
        <w:rPr>
          <w:rFonts w:ascii="Arial" w:hAnsi="Arial" w:cs="Arial"/>
          <w:sz w:val="20"/>
          <w:szCs w:val="20"/>
        </w:rPr>
      </w:pPr>
      <w:r>
        <w:rPr>
          <w:rFonts w:ascii="Arial" w:hAnsi="Arial" w:cs="Arial"/>
          <w:sz w:val="20"/>
        </w:rPr>
        <w:tab/>
        <w:t>tel.:+420 </w:t>
      </w:r>
      <w:r w:rsidRPr="006C4962">
        <w:rPr>
          <w:rFonts w:ascii="Arial" w:hAnsi="Arial" w:cs="Arial"/>
          <w:color w:val="000000"/>
          <w:sz w:val="20"/>
          <w:szCs w:val="20"/>
          <w:shd w:val="clear" w:color="auto" w:fill="FFFFFF"/>
        </w:rPr>
        <w:t>732 976 832</w:t>
      </w:r>
    </w:p>
    <w:p w:rsidR="004679B3" w:rsidRPr="006C4962" w:rsidRDefault="004679B3" w:rsidP="004679B3">
      <w:pPr>
        <w:tabs>
          <w:tab w:val="left" w:pos="567"/>
          <w:tab w:val="left" w:pos="10915"/>
        </w:tabs>
        <w:ind w:right="-81"/>
        <w:jc w:val="both"/>
        <w:rPr>
          <w:rFonts w:ascii="Arial" w:hAnsi="Arial" w:cs="Arial"/>
          <w:sz w:val="20"/>
          <w:szCs w:val="20"/>
        </w:rPr>
      </w:pPr>
      <w:r>
        <w:rPr>
          <w:rFonts w:ascii="Arial" w:hAnsi="Arial" w:cs="Arial"/>
          <w:sz w:val="20"/>
        </w:rPr>
        <w:tab/>
      </w:r>
      <w:r w:rsidRPr="006C4962">
        <w:rPr>
          <w:rFonts w:ascii="Arial" w:hAnsi="Arial" w:cs="Arial"/>
          <w:sz w:val="20"/>
        </w:rPr>
        <w:t>e-mail:</w:t>
      </w:r>
      <w:r>
        <w:rPr>
          <w:rFonts w:ascii="Arial" w:hAnsi="Arial" w:cs="Arial"/>
          <w:sz w:val="20"/>
        </w:rPr>
        <w:t>neubauerova</w:t>
      </w:r>
      <w:r w:rsidRPr="006C4962">
        <w:rPr>
          <w:rFonts w:ascii="Arial" w:hAnsi="Arial" w:cs="Arial"/>
          <w:sz w:val="20"/>
        </w:rPr>
        <w:t>@</w:t>
      </w:r>
      <w:r>
        <w:rPr>
          <w:rFonts w:ascii="Arial" w:hAnsi="Arial" w:cs="Arial"/>
          <w:sz w:val="20"/>
        </w:rPr>
        <w:t>centrum.cz</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Autorizace ČKAIT 0301020, Obor: Stavby vodního hospodářství a krajinného inženýrství</w:t>
      </w:r>
    </w:p>
    <w:p w:rsidR="00EB6E96" w:rsidRDefault="00EB6E96" w:rsidP="00EB6E96">
      <w:pPr>
        <w:suppressAutoHyphens w:val="0"/>
        <w:autoSpaceDE w:val="0"/>
        <w:autoSpaceDN w:val="0"/>
        <w:adjustRightInd w:val="0"/>
        <w:rPr>
          <w:rFonts w:ascii="Arial" w:hAnsi="Arial" w:cs="Arial"/>
          <w:sz w:val="20"/>
          <w:szCs w:val="20"/>
        </w:rPr>
      </w:pPr>
    </w:p>
    <w:p w:rsidR="00EB6E96" w:rsidRDefault="004679B3" w:rsidP="00EB6E96">
      <w:pPr>
        <w:suppressAutoHyphens w:val="0"/>
        <w:autoSpaceDE w:val="0"/>
        <w:autoSpaceDN w:val="0"/>
        <w:adjustRightInd w:val="0"/>
        <w:rPr>
          <w:rFonts w:ascii="Arial" w:hAnsi="Arial" w:cs="Arial"/>
          <w:sz w:val="20"/>
          <w:szCs w:val="20"/>
        </w:rPr>
      </w:pPr>
      <w:r>
        <w:rPr>
          <w:rFonts w:ascii="Arial" w:hAnsi="Arial" w:cs="Arial"/>
          <w:sz w:val="20"/>
          <w:szCs w:val="20"/>
        </w:rPr>
        <w:t>Vzduchotechnika</w:t>
      </w:r>
      <w:r w:rsidR="00BE05A0">
        <w:rPr>
          <w:rFonts w:ascii="Arial" w:hAnsi="Arial" w:cs="Arial"/>
          <w:sz w:val="20"/>
          <w:szCs w:val="20"/>
        </w:rPr>
        <w:t xml:space="preserve"> a chlazení</w:t>
      </w:r>
    </w:p>
    <w:p w:rsidR="004679B3" w:rsidRDefault="004679B3"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Petr Matoušek</w:t>
      </w:r>
    </w:p>
    <w:p w:rsidR="004679B3" w:rsidRDefault="004679B3"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r>
      <w:proofErr w:type="spellStart"/>
      <w:r>
        <w:rPr>
          <w:rFonts w:ascii="Arial" w:hAnsi="Arial" w:cs="Arial"/>
          <w:sz w:val="20"/>
          <w:szCs w:val="20"/>
        </w:rPr>
        <w:t>Air</w:t>
      </w:r>
      <w:proofErr w:type="spellEnd"/>
      <w:r>
        <w:rPr>
          <w:rFonts w:ascii="Arial" w:hAnsi="Arial" w:cs="Arial"/>
          <w:sz w:val="20"/>
          <w:szCs w:val="20"/>
        </w:rPr>
        <w:t xml:space="preserve"> </w:t>
      </w:r>
      <w:proofErr w:type="spellStart"/>
      <w:r>
        <w:rPr>
          <w:rFonts w:ascii="Arial" w:hAnsi="Arial" w:cs="Arial"/>
          <w:sz w:val="20"/>
          <w:szCs w:val="20"/>
        </w:rPr>
        <w:t>Gas</w:t>
      </w:r>
      <w:proofErr w:type="spellEnd"/>
      <w:r>
        <w:rPr>
          <w:rFonts w:ascii="Arial" w:hAnsi="Arial" w:cs="Arial"/>
          <w:sz w:val="20"/>
          <w:szCs w:val="20"/>
        </w:rPr>
        <w:t xml:space="preserve"> Projekt</w:t>
      </w:r>
    </w:p>
    <w:p w:rsidR="004679B3" w:rsidRPr="006C4962" w:rsidRDefault="004679B3" w:rsidP="004679B3">
      <w:pPr>
        <w:tabs>
          <w:tab w:val="left" w:pos="567"/>
          <w:tab w:val="left" w:pos="10915"/>
        </w:tabs>
        <w:ind w:right="-81"/>
        <w:jc w:val="both"/>
        <w:rPr>
          <w:rFonts w:ascii="Arial" w:hAnsi="Arial" w:cs="Arial"/>
          <w:sz w:val="20"/>
          <w:szCs w:val="20"/>
        </w:rPr>
      </w:pPr>
      <w:r>
        <w:rPr>
          <w:rFonts w:ascii="Arial" w:hAnsi="Arial" w:cs="Arial"/>
          <w:sz w:val="20"/>
          <w:szCs w:val="20"/>
          <w:shd w:val="clear" w:color="auto" w:fill="FFFFFF"/>
        </w:rPr>
        <w:tab/>
      </w:r>
      <w:r w:rsidRPr="006C4962">
        <w:rPr>
          <w:rFonts w:ascii="Arial" w:hAnsi="Arial" w:cs="Arial"/>
          <w:sz w:val="20"/>
          <w:szCs w:val="20"/>
          <w:shd w:val="clear" w:color="auto" w:fill="FFFFFF"/>
        </w:rPr>
        <w:t>Závodu míru 578/5</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360 17 Karlovy Vary</w:t>
      </w:r>
    </w:p>
    <w:p w:rsidR="00BE05A0" w:rsidRPr="006C4962" w:rsidRDefault="00BE05A0" w:rsidP="00BE05A0">
      <w:pPr>
        <w:tabs>
          <w:tab w:val="left" w:pos="567"/>
          <w:tab w:val="left" w:pos="10915"/>
        </w:tabs>
        <w:ind w:right="-81"/>
        <w:jc w:val="both"/>
        <w:rPr>
          <w:rFonts w:ascii="Arial" w:hAnsi="Arial" w:cs="Arial"/>
          <w:sz w:val="20"/>
          <w:szCs w:val="20"/>
        </w:rPr>
      </w:pPr>
      <w:r>
        <w:rPr>
          <w:rFonts w:ascii="Arial" w:hAnsi="Arial" w:cs="Arial"/>
          <w:sz w:val="20"/>
        </w:rPr>
        <w:tab/>
        <w:t>tel.:+420 </w:t>
      </w:r>
      <w:r>
        <w:rPr>
          <w:rFonts w:ascii="Arial" w:hAnsi="Arial" w:cs="Arial"/>
          <w:color w:val="000000"/>
          <w:sz w:val="20"/>
          <w:szCs w:val="20"/>
          <w:shd w:val="clear" w:color="auto" w:fill="FFFFFF"/>
        </w:rPr>
        <w:t>607</w:t>
      </w:r>
      <w:r w:rsidRPr="006C4962">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105</w:t>
      </w:r>
      <w:r w:rsidRPr="006C4962">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345</w:t>
      </w:r>
    </w:p>
    <w:p w:rsidR="00BE05A0" w:rsidRPr="00BE05A0" w:rsidRDefault="00BE05A0" w:rsidP="00BE05A0">
      <w:pPr>
        <w:tabs>
          <w:tab w:val="left" w:pos="567"/>
          <w:tab w:val="left" w:pos="10915"/>
        </w:tabs>
        <w:ind w:right="-81"/>
        <w:jc w:val="both"/>
        <w:rPr>
          <w:rFonts w:ascii="Arial" w:hAnsi="Arial" w:cs="Arial"/>
          <w:sz w:val="20"/>
          <w:szCs w:val="20"/>
        </w:rPr>
      </w:pPr>
      <w:r>
        <w:rPr>
          <w:rFonts w:ascii="Arial" w:hAnsi="Arial" w:cs="Arial"/>
          <w:sz w:val="20"/>
        </w:rPr>
        <w:tab/>
      </w:r>
      <w:r w:rsidRPr="006C4962">
        <w:rPr>
          <w:rFonts w:ascii="Arial" w:hAnsi="Arial" w:cs="Arial"/>
          <w:sz w:val="20"/>
        </w:rPr>
        <w:t>e-mail</w:t>
      </w:r>
      <w:r w:rsidRPr="00BE05A0">
        <w:rPr>
          <w:rFonts w:ascii="Arial" w:hAnsi="Arial" w:cs="Arial"/>
          <w:sz w:val="20"/>
          <w:szCs w:val="20"/>
        </w:rPr>
        <w:t xml:space="preserve">: </w:t>
      </w:r>
      <w:hyperlink r:id="rId12" w:tgtFrame="_blank" w:history="1">
        <w:r w:rsidRPr="00BE05A0">
          <w:rPr>
            <w:rStyle w:val="Hypertextovodkaz"/>
            <w:rFonts w:ascii="Arial" w:hAnsi="Arial" w:cs="Arial"/>
            <w:color w:val="auto"/>
            <w:sz w:val="20"/>
            <w:szCs w:val="20"/>
            <w:u w:val="none"/>
            <w:shd w:val="clear" w:color="auto" w:fill="FFFFFF"/>
          </w:rPr>
          <w:t>airgas.projekt@tiscali.cz</w:t>
        </w:r>
      </w:hyperlink>
    </w:p>
    <w:p w:rsidR="00BE05A0" w:rsidRDefault="00BE05A0" w:rsidP="004679B3">
      <w:pPr>
        <w:tabs>
          <w:tab w:val="left" w:pos="567"/>
          <w:tab w:val="left" w:pos="10915"/>
        </w:tabs>
        <w:ind w:right="-81"/>
        <w:jc w:val="both"/>
        <w:rPr>
          <w:rFonts w:ascii="Arial" w:hAnsi="Arial" w:cs="Arial"/>
          <w:sz w:val="20"/>
        </w:rPr>
      </w:pPr>
    </w:p>
    <w:p w:rsidR="004679B3" w:rsidRDefault="00BE05A0"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Zařízení silnoproudé elektrotechniky</w:t>
      </w:r>
    </w:p>
    <w:p w:rsidR="00BE05A0" w:rsidRDefault="00BE05A0"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Ing. Milan Kraus</w:t>
      </w:r>
    </w:p>
    <w:p w:rsidR="00BE05A0" w:rsidRDefault="00BE05A0"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Zvonečková 211</w:t>
      </w:r>
    </w:p>
    <w:p w:rsidR="00BE05A0" w:rsidRDefault="00BE05A0"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 xml:space="preserve">362 11 </w:t>
      </w:r>
      <w:proofErr w:type="spellStart"/>
      <w:r>
        <w:rPr>
          <w:rFonts w:ascii="Arial" w:hAnsi="Arial" w:cs="Arial"/>
          <w:sz w:val="20"/>
          <w:szCs w:val="20"/>
        </w:rPr>
        <w:t>jenišov</w:t>
      </w:r>
      <w:proofErr w:type="spellEnd"/>
    </w:p>
    <w:p w:rsidR="00BE05A0" w:rsidRPr="006C4962" w:rsidRDefault="00BE05A0" w:rsidP="00BE05A0">
      <w:pPr>
        <w:tabs>
          <w:tab w:val="left" w:pos="567"/>
          <w:tab w:val="left" w:pos="10915"/>
        </w:tabs>
        <w:ind w:right="-81"/>
        <w:jc w:val="both"/>
        <w:rPr>
          <w:rFonts w:ascii="Arial" w:hAnsi="Arial" w:cs="Arial"/>
          <w:sz w:val="20"/>
          <w:szCs w:val="20"/>
        </w:rPr>
      </w:pPr>
      <w:r>
        <w:rPr>
          <w:rFonts w:ascii="Arial" w:hAnsi="Arial" w:cs="Arial"/>
          <w:sz w:val="20"/>
        </w:rPr>
        <w:tab/>
        <w:t>tel.:+420 </w:t>
      </w:r>
      <w:r>
        <w:rPr>
          <w:rFonts w:ascii="Arial" w:hAnsi="Arial" w:cs="Arial"/>
          <w:color w:val="000000"/>
          <w:sz w:val="20"/>
          <w:szCs w:val="20"/>
          <w:shd w:val="clear" w:color="auto" w:fill="FFFFFF"/>
        </w:rPr>
        <w:t>606</w:t>
      </w:r>
      <w:r w:rsidRPr="006C4962">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656</w:t>
      </w:r>
      <w:r w:rsidRPr="006C4962">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913</w:t>
      </w:r>
    </w:p>
    <w:p w:rsidR="00BE05A0" w:rsidRPr="00BE05A0" w:rsidRDefault="00BE05A0" w:rsidP="00BE05A0">
      <w:pPr>
        <w:tabs>
          <w:tab w:val="left" w:pos="567"/>
          <w:tab w:val="left" w:pos="10915"/>
        </w:tabs>
        <w:ind w:right="-81"/>
        <w:jc w:val="both"/>
        <w:rPr>
          <w:rFonts w:ascii="Arial" w:hAnsi="Arial" w:cs="Arial"/>
          <w:sz w:val="20"/>
          <w:szCs w:val="20"/>
        </w:rPr>
      </w:pPr>
      <w:r>
        <w:rPr>
          <w:rFonts w:ascii="Arial" w:hAnsi="Arial" w:cs="Arial"/>
          <w:sz w:val="20"/>
        </w:rPr>
        <w:tab/>
      </w:r>
      <w:r w:rsidRPr="006C4962">
        <w:rPr>
          <w:rFonts w:ascii="Arial" w:hAnsi="Arial" w:cs="Arial"/>
          <w:sz w:val="20"/>
        </w:rPr>
        <w:t>e</w:t>
      </w:r>
      <w:r w:rsidRPr="00BE05A0">
        <w:rPr>
          <w:rFonts w:ascii="Arial" w:hAnsi="Arial" w:cs="Arial"/>
          <w:sz w:val="20"/>
          <w:szCs w:val="20"/>
        </w:rPr>
        <w:t xml:space="preserve">-mail: </w:t>
      </w:r>
      <w:r w:rsidRPr="00BE05A0">
        <w:rPr>
          <w:rFonts w:ascii="Arial" w:hAnsi="Arial" w:cs="Arial"/>
          <w:color w:val="000000"/>
          <w:sz w:val="20"/>
          <w:szCs w:val="20"/>
          <w:shd w:val="clear" w:color="auto" w:fill="FFFFFF"/>
        </w:rPr>
        <w:t>kraus@porticus.cz</w:t>
      </w:r>
    </w:p>
    <w:p w:rsidR="00BE05A0" w:rsidRDefault="00BE05A0" w:rsidP="004679B3">
      <w:pPr>
        <w:tabs>
          <w:tab w:val="left" w:pos="567"/>
        </w:tabs>
        <w:suppressAutoHyphens w:val="0"/>
        <w:autoSpaceDE w:val="0"/>
        <w:autoSpaceDN w:val="0"/>
        <w:adjustRightInd w:val="0"/>
        <w:rPr>
          <w:rFonts w:ascii="Arial" w:hAnsi="Arial" w:cs="Arial"/>
          <w:sz w:val="20"/>
          <w:szCs w:val="20"/>
        </w:rPr>
      </w:pPr>
    </w:p>
    <w:p w:rsidR="00BE05A0" w:rsidRDefault="00BD4F5D"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Elektronické komunikace- slaboproud + Měření a Regulace</w:t>
      </w:r>
    </w:p>
    <w:p w:rsidR="00BD4F5D" w:rsidRDefault="00BD4F5D"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Ing. Jan Benda</w:t>
      </w:r>
    </w:p>
    <w:p w:rsidR="00BD4F5D" w:rsidRDefault="00BD4F5D"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r>
      <w:proofErr w:type="spellStart"/>
      <w:r>
        <w:rPr>
          <w:rFonts w:ascii="Arial" w:hAnsi="Arial" w:cs="Arial"/>
          <w:sz w:val="20"/>
          <w:szCs w:val="20"/>
        </w:rPr>
        <w:t>Úvalská</w:t>
      </w:r>
      <w:proofErr w:type="spellEnd"/>
      <w:r>
        <w:rPr>
          <w:rFonts w:ascii="Arial" w:hAnsi="Arial" w:cs="Arial"/>
          <w:sz w:val="20"/>
          <w:szCs w:val="20"/>
        </w:rPr>
        <w:t xml:space="preserve"> 608/10</w:t>
      </w:r>
    </w:p>
    <w:p w:rsidR="00BD4F5D" w:rsidRDefault="00BD4F5D"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360 09 Karlovy Vary</w:t>
      </w:r>
    </w:p>
    <w:p w:rsidR="00BD4F5D" w:rsidRDefault="00BD4F5D"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tel: +420 737 505 582</w:t>
      </w:r>
    </w:p>
    <w:p w:rsidR="00BD4F5D" w:rsidRPr="00BD4F5D" w:rsidRDefault="00BD4F5D" w:rsidP="004679B3">
      <w:pPr>
        <w:tabs>
          <w:tab w:val="left" w:pos="567"/>
        </w:tabs>
        <w:suppressAutoHyphens w:val="0"/>
        <w:autoSpaceDE w:val="0"/>
        <w:autoSpaceDN w:val="0"/>
        <w:adjustRightInd w:val="0"/>
        <w:rPr>
          <w:rFonts w:ascii="Arial" w:hAnsi="Arial" w:cs="Arial"/>
          <w:sz w:val="20"/>
          <w:szCs w:val="20"/>
          <w:shd w:val="clear" w:color="auto" w:fill="FFFFFF"/>
        </w:rPr>
      </w:pPr>
      <w:r>
        <w:rPr>
          <w:rFonts w:ascii="Arial" w:hAnsi="Arial" w:cs="Arial"/>
          <w:sz w:val="20"/>
          <w:szCs w:val="20"/>
        </w:rPr>
        <w:tab/>
        <w:t>e-mail</w:t>
      </w:r>
      <w:r w:rsidRPr="00BD4F5D">
        <w:rPr>
          <w:rFonts w:ascii="Arial" w:hAnsi="Arial" w:cs="Arial"/>
          <w:sz w:val="20"/>
          <w:szCs w:val="20"/>
        </w:rPr>
        <w:t xml:space="preserve">: </w:t>
      </w:r>
      <w:hyperlink r:id="rId13" w:history="1">
        <w:r w:rsidRPr="00BD4F5D">
          <w:rPr>
            <w:rStyle w:val="Hypertextovodkaz"/>
            <w:rFonts w:ascii="Arial" w:hAnsi="Arial" w:cs="Arial"/>
            <w:color w:val="auto"/>
            <w:sz w:val="20"/>
            <w:szCs w:val="20"/>
            <w:u w:val="none"/>
          </w:rPr>
          <w:t>jenda_kv</w:t>
        </w:r>
        <w:r w:rsidRPr="00BD4F5D">
          <w:rPr>
            <w:rStyle w:val="Hypertextovodkaz"/>
            <w:rFonts w:ascii="Arial" w:hAnsi="Arial" w:cs="Arial"/>
            <w:color w:val="auto"/>
            <w:sz w:val="20"/>
            <w:szCs w:val="20"/>
            <w:u w:val="none"/>
            <w:shd w:val="clear" w:color="auto" w:fill="FFFFFF"/>
          </w:rPr>
          <w:t>@seznam.cz</w:t>
        </w:r>
      </w:hyperlink>
    </w:p>
    <w:p w:rsidR="00BD4F5D" w:rsidRPr="00BD4F5D" w:rsidRDefault="00BD4F5D" w:rsidP="004679B3">
      <w:pPr>
        <w:tabs>
          <w:tab w:val="left" w:pos="567"/>
        </w:tabs>
        <w:suppressAutoHyphens w:val="0"/>
        <w:autoSpaceDE w:val="0"/>
        <w:autoSpaceDN w:val="0"/>
        <w:adjustRightInd w:val="0"/>
        <w:rPr>
          <w:rFonts w:ascii="Arial" w:hAnsi="Arial" w:cs="Arial"/>
          <w:sz w:val="20"/>
          <w:szCs w:val="20"/>
        </w:rPr>
      </w:pPr>
    </w:p>
    <w:p w:rsidR="006E0AFA" w:rsidRDefault="006E0AFA"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 xml:space="preserve">Průzkumy a </w:t>
      </w:r>
      <w:proofErr w:type="spellStart"/>
      <w:r>
        <w:rPr>
          <w:rFonts w:ascii="Arial" w:hAnsi="Arial" w:cs="Arial"/>
          <w:sz w:val="20"/>
          <w:szCs w:val="20"/>
        </w:rPr>
        <w:t>opsudky</w:t>
      </w:r>
      <w:proofErr w:type="spellEnd"/>
      <w:r>
        <w:rPr>
          <w:rFonts w:ascii="Arial" w:hAnsi="Arial" w:cs="Arial"/>
          <w:sz w:val="20"/>
          <w:szCs w:val="20"/>
        </w:rPr>
        <w:t>:</w:t>
      </w:r>
    </w:p>
    <w:p w:rsidR="006E0AFA" w:rsidRDefault="006E0AFA" w:rsidP="004679B3">
      <w:pPr>
        <w:tabs>
          <w:tab w:val="left" w:pos="567"/>
        </w:tabs>
        <w:suppressAutoHyphens w:val="0"/>
        <w:autoSpaceDE w:val="0"/>
        <w:autoSpaceDN w:val="0"/>
        <w:adjustRightInd w:val="0"/>
        <w:rPr>
          <w:rFonts w:ascii="Arial" w:hAnsi="Arial" w:cs="Arial"/>
          <w:sz w:val="20"/>
          <w:szCs w:val="20"/>
        </w:rPr>
      </w:pPr>
    </w:p>
    <w:p w:rsidR="006E0AFA" w:rsidRDefault="006E0AFA" w:rsidP="004679B3">
      <w:pPr>
        <w:tabs>
          <w:tab w:val="left" w:pos="567"/>
        </w:tabs>
        <w:suppressAutoHyphens w:val="0"/>
        <w:autoSpaceDE w:val="0"/>
        <w:autoSpaceDN w:val="0"/>
        <w:adjustRightInd w:val="0"/>
        <w:rPr>
          <w:rFonts w:ascii="Arial" w:hAnsi="Arial" w:cs="Arial"/>
          <w:sz w:val="20"/>
          <w:szCs w:val="20"/>
        </w:rPr>
      </w:pPr>
      <w:proofErr w:type="spellStart"/>
      <w:r>
        <w:rPr>
          <w:rFonts w:ascii="Arial" w:hAnsi="Arial" w:cs="Arial"/>
          <w:sz w:val="20"/>
          <w:szCs w:val="20"/>
        </w:rPr>
        <w:t>Inženýrsko</w:t>
      </w:r>
      <w:proofErr w:type="spellEnd"/>
      <w:r>
        <w:rPr>
          <w:rFonts w:ascii="Arial" w:hAnsi="Arial" w:cs="Arial"/>
          <w:sz w:val="20"/>
          <w:szCs w:val="20"/>
        </w:rPr>
        <w:t xml:space="preserve"> geologický průzkum</w:t>
      </w:r>
    </w:p>
    <w:p w:rsidR="006E0AFA" w:rsidRDefault="006E0AFA"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 xml:space="preserve">Ing. Jaromír </w:t>
      </w:r>
      <w:proofErr w:type="spellStart"/>
      <w:r>
        <w:rPr>
          <w:rFonts w:ascii="Arial" w:hAnsi="Arial" w:cs="Arial"/>
          <w:sz w:val="20"/>
          <w:szCs w:val="20"/>
        </w:rPr>
        <w:t>Střeska</w:t>
      </w:r>
      <w:proofErr w:type="spellEnd"/>
    </w:p>
    <w:p w:rsidR="006E0AFA" w:rsidRDefault="006E0AFA"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Kamenice 62</w:t>
      </w:r>
    </w:p>
    <w:p w:rsidR="006E0AFA" w:rsidRDefault="006E0AFA"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356 01 Březová</w:t>
      </w:r>
    </w:p>
    <w:p w:rsidR="006E0AFA" w:rsidRDefault="006E0AFA"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Tel: +420 603 849 979</w:t>
      </w:r>
    </w:p>
    <w:p w:rsidR="006E0AFA" w:rsidRDefault="006E0AFA"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e-mail: streska</w:t>
      </w:r>
      <w:r w:rsidR="00E95AD3" w:rsidRPr="00E95AD3">
        <w:rPr>
          <w:rFonts w:ascii="Arial" w:hAnsi="Arial" w:cs="Arial"/>
          <w:sz w:val="20"/>
          <w:szCs w:val="20"/>
        </w:rPr>
        <w:t>@</w:t>
      </w:r>
      <w:r w:rsidR="00E95AD3">
        <w:rPr>
          <w:rFonts w:ascii="Arial" w:hAnsi="Arial" w:cs="Arial"/>
          <w:sz w:val="20"/>
          <w:szCs w:val="20"/>
        </w:rPr>
        <w:t>v</w:t>
      </w:r>
      <w:r>
        <w:rPr>
          <w:rFonts w:ascii="Arial" w:hAnsi="Arial" w:cs="Arial"/>
          <w:sz w:val="20"/>
          <w:szCs w:val="20"/>
        </w:rPr>
        <w:t>olny.cz</w:t>
      </w:r>
    </w:p>
    <w:p w:rsidR="006E0AFA" w:rsidRDefault="006E0AFA" w:rsidP="004679B3">
      <w:pPr>
        <w:tabs>
          <w:tab w:val="left" w:pos="567"/>
        </w:tabs>
        <w:suppressAutoHyphens w:val="0"/>
        <w:autoSpaceDE w:val="0"/>
        <w:autoSpaceDN w:val="0"/>
        <w:adjustRightInd w:val="0"/>
        <w:rPr>
          <w:rFonts w:ascii="Arial" w:hAnsi="Arial" w:cs="Arial"/>
          <w:sz w:val="20"/>
          <w:szCs w:val="20"/>
        </w:rPr>
      </w:pPr>
    </w:p>
    <w:p w:rsidR="00BD4F5D" w:rsidRDefault="00BD4F5D" w:rsidP="004679B3">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Stavebně - technický průzkum</w:t>
      </w:r>
      <w:r w:rsidR="006E0AFA">
        <w:rPr>
          <w:rFonts w:ascii="Arial" w:hAnsi="Arial" w:cs="Arial"/>
          <w:sz w:val="20"/>
          <w:szCs w:val="20"/>
        </w:rPr>
        <w:t>- viz dokumentace DSP</w:t>
      </w:r>
    </w:p>
    <w:p w:rsidR="004679B3" w:rsidRPr="00CA4370" w:rsidRDefault="004679B3" w:rsidP="004679B3">
      <w:pPr>
        <w:tabs>
          <w:tab w:val="left" w:pos="567"/>
        </w:tabs>
        <w:jc w:val="both"/>
        <w:rPr>
          <w:rFonts w:ascii="Arial" w:hAnsi="Arial" w:cs="Arial"/>
          <w:sz w:val="20"/>
          <w:szCs w:val="20"/>
        </w:rPr>
      </w:pPr>
      <w:r>
        <w:rPr>
          <w:rFonts w:ascii="Arial" w:hAnsi="Arial" w:cs="Arial"/>
          <w:sz w:val="20"/>
          <w:szCs w:val="20"/>
        </w:rPr>
        <w:tab/>
        <w:t>Kancelář stavebního inženýrství s.r.o.</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Ing. </w:t>
      </w:r>
      <w:r w:rsidR="00BD4F5D">
        <w:rPr>
          <w:rFonts w:ascii="Arial" w:hAnsi="Arial" w:cs="Arial"/>
          <w:sz w:val="20"/>
        </w:rPr>
        <w:t xml:space="preserve">Stanislav </w:t>
      </w:r>
      <w:proofErr w:type="spellStart"/>
      <w:r w:rsidR="00BD4F5D">
        <w:rPr>
          <w:rFonts w:ascii="Arial" w:hAnsi="Arial" w:cs="Arial"/>
          <w:sz w:val="20"/>
        </w:rPr>
        <w:t>Vonka</w:t>
      </w:r>
      <w:proofErr w:type="spellEnd"/>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Botanická 256</w:t>
      </w:r>
    </w:p>
    <w:p w:rsidR="004679B3" w:rsidRDefault="004679B3" w:rsidP="004679B3">
      <w:pPr>
        <w:tabs>
          <w:tab w:val="left" w:pos="567"/>
          <w:tab w:val="left" w:pos="10915"/>
        </w:tabs>
        <w:ind w:right="-81"/>
        <w:jc w:val="both"/>
        <w:rPr>
          <w:rFonts w:ascii="Arial" w:hAnsi="Arial" w:cs="Arial"/>
          <w:sz w:val="20"/>
        </w:rPr>
      </w:pPr>
      <w:r>
        <w:rPr>
          <w:rFonts w:ascii="Arial" w:hAnsi="Arial" w:cs="Arial"/>
          <w:sz w:val="20"/>
        </w:rPr>
        <w:tab/>
        <w:t xml:space="preserve">360 02 </w:t>
      </w:r>
      <w:proofErr w:type="spellStart"/>
      <w:r>
        <w:rPr>
          <w:rFonts w:ascii="Arial" w:hAnsi="Arial" w:cs="Arial"/>
          <w:sz w:val="20"/>
        </w:rPr>
        <w:t>Dalovice</w:t>
      </w:r>
      <w:proofErr w:type="spellEnd"/>
      <w:r>
        <w:rPr>
          <w:rFonts w:ascii="Arial" w:hAnsi="Arial" w:cs="Arial"/>
          <w:sz w:val="20"/>
        </w:rPr>
        <w:t>- Karlovy Vary</w:t>
      </w:r>
    </w:p>
    <w:p w:rsidR="004679B3" w:rsidRPr="00E95AD3" w:rsidRDefault="004679B3" w:rsidP="004679B3">
      <w:pPr>
        <w:tabs>
          <w:tab w:val="left" w:pos="567"/>
          <w:tab w:val="left" w:pos="10915"/>
        </w:tabs>
        <w:ind w:right="-81"/>
        <w:jc w:val="both"/>
        <w:rPr>
          <w:rFonts w:ascii="Arial" w:hAnsi="Arial" w:cs="Arial"/>
          <w:sz w:val="20"/>
        </w:rPr>
      </w:pPr>
      <w:r>
        <w:rPr>
          <w:rFonts w:ascii="Arial" w:hAnsi="Arial" w:cs="Arial"/>
          <w:sz w:val="20"/>
        </w:rPr>
        <w:tab/>
        <w:t>e-</w:t>
      </w:r>
      <w:r w:rsidRPr="00E95AD3">
        <w:rPr>
          <w:rFonts w:ascii="Arial" w:hAnsi="Arial" w:cs="Arial"/>
          <w:sz w:val="20"/>
        </w:rPr>
        <w:t xml:space="preserve">mail: </w:t>
      </w:r>
      <w:hyperlink r:id="rId14" w:history="1">
        <w:r w:rsidR="006E0AFA" w:rsidRPr="00E95AD3">
          <w:rPr>
            <w:rStyle w:val="Hypertextovodkaz"/>
            <w:rFonts w:cs="Arial"/>
            <w:color w:val="auto"/>
            <w:sz w:val="20"/>
            <w:u w:val="none"/>
          </w:rPr>
          <w:t>info</w:t>
        </w:r>
        <w:r w:rsidR="006E0AFA" w:rsidRPr="00E95AD3">
          <w:rPr>
            <w:rStyle w:val="Hypertextovodkaz"/>
            <w:rFonts w:ascii="Arial" w:hAnsi="Arial" w:cs="Arial"/>
            <w:color w:val="auto"/>
            <w:sz w:val="20"/>
            <w:u w:val="none"/>
          </w:rPr>
          <w:t>@ksi.cz</w:t>
        </w:r>
      </w:hyperlink>
    </w:p>
    <w:p w:rsidR="006E0AFA" w:rsidRDefault="006E0AFA" w:rsidP="004679B3">
      <w:pPr>
        <w:tabs>
          <w:tab w:val="left" w:pos="567"/>
          <w:tab w:val="left" w:pos="10915"/>
        </w:tabs>
        <w:ind w:right="-81"/>
        <w:jc w:val="both"/>
        <w:rPr>
          <w:rFonts w:ascii="Arial" w:hAnsi="Arial" w:cs="Arial"/>
          <w:sz w:val="20"/>
        </w:rPr>
      </w:pPr>
    </w:p>
    <w:p w:rsidR="00EB6E96" w:rsidRDefault="00EB6E96" w:rsidP="00EB6E96">
      <w:pPr>
        <w:suppressAutoHyphens w:val="0"/>
        <w:autoSpaceDE w:val="0"/>
        <w:autoSpaceDN w:val="0"/>
        <w:adjustRightInd w:val="0"/>
        <w:rPr>
          <w:rFonts w:ascii="Arial" w:hAnsi="Arial" w:cs="Arial"/>
          <w:sz w:val="20"/>
          <w:szCs w:val="20"/>
        </w:rPr>
      </w:pPr>
    </w:p>
    <w:p w:rsidR="00EB6E96" w:rsidRDefault="00BD4F5D" w:rsidP="00EB6E96">
      <w:pPr>
        <w:suppressAutoHyphens w:val="0"/>
        <w:autoSpaceDE w:val="0"/>
        <w:autoSpaceDN w:val="0"/>
        <w:adjustRightInd w:val="0"/>
        <w:rPr>
          <w:rFonts w:ascii="Arial" w:hAnsi="Arial" w:cs="Arial"/>
          <w:sz w:val="20"/>
          <w:szCs w:val="20"/>
        </w:rPr>
      </w:pPr>
      <w:r w:rsidRPr="00BD4F5D">
        <w:rPr>
          <w:rFonts w:ascii="Arial" w:hAnsi="Arial" w:cs="Arial"/>
          <w:sz w:val="20"/>
          <w:szCs w:val="20"/>
        </w:rPr>
        <w:lastRenderedPageBreak/>
        <w:t>Radonový průzkum</w:t>
      </w:r>
      <w:r w:rsidR="006E0AFA">
        <w:rPr>
          <w:rFonts w:ascii="Arial" w:hAnsi="Arial" w:cs="Arial"/>
          <w:sz w:val="20"/>
          <w:szCs w:val="20"/>
        </w:rPr>
        <w:t>- viz dokumentace DSP</w:t>
      </w:r>
    </w:p>
    <w:p w:rsidR="00BD4F5D" w:rsidRDefault="00BD4F5D" w:rsidP="00EC659F">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 xml:space="preserve">Ing. Jana </w:t>
      </w:r>
      <w:proofErr w:type="spellStart"/>
      <w:r>
        <w:rPr>
          <w:rFonts w:ascii="Arial" w:hAnsi="Arial" w:cs="Arial"/>
          <w:sz w:val="20"/>
          <w:szCs w:val="20"/>
        </w:rPr>
        <w:t>Teplíková</w:t>
      </w:r>
      <w:proofErr w:type="spellEnd"/>
    </w:p>
    <w:p w:rsidR="00BD4F5D" w:rsidRDefault="00BD4F5D" w:rsidP="00EC659F">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r>
      <w:proofErr w:type="spellStart"/>
      <w:r>
        <w:rPr>
          <w:rFonts w:ascii="Arial" w:hAnsi="Arial" w:cs="Arial"/>
          <w:sz w:val="20"/>
          <w:szCs w:val="20"/>
        </w:rPr>
        <w:t>Radonstav</w:t>
      </w:r>
      <w:proofErr w:type="spellEnd"/>
      <w:r>
        <w:rPr>
          <w:rFonts w:ascii="Arial" w:hAnsi="Arial" w:cs="Arial"/>
          <w:sz w:val="20"/>
          <w:szCs w:val="20"/>
        </w:rPr>
        <w:t xml:space="preserve"> s.r.o.</w:t>
      </w:r>
    </w:p>
    <w:p w:rsidR="00BD4F5D" w:rsidRDefault="00BD4F5D" w:rsidP="00EC659F">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Moravská 19</w:t>
      </w:r>
    </w:p>
    <w:p w:rsidR="00BD4F5D" w:rsidRDefault="00BD4F5D" w:rsidP="00EC659F">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360 01 Karlovy Vary</w:t>
      </w:r>
    </w:p>
    <w:p w:rsidR="00BD4F5D" w:rsidRDefault="00BD4F5D" w:rsidP="00EC659F">
      <w:pPr>
        <w:tabs>
          <w:tab w:val="left" w:pos="567"/>
        </w:tabs>
        <w:suppressAutoHyphens w:val="0"/>
        <w:autoSpaceDE w:val="0"/>
        <w:autoSpaceDN w:val="0"/>
        <w:adjustRightInd w:val="0"/>
        <w:rPr>
          <w:rFonts w:ascii="Arial" w:hAnsi="Arial" w:cs="Arial"/>
          <w:sz w:val="20"/>
          <w:szCs w:val="20"/>
        </w:rPr>
      </w:pPr>
      <w:r>
        <w:rPr>
          <w:rFonts w:ascii="Arial" w:hAnsi="Arial" w:cs="Arial"/>
          <w:sz w:val="20"/>
          <w:szCs w:val="20"/>
        </w:rPr>
        <w:tab/>
        <w:t>tel: +420 607 052 921</w:t>
      </w:r>
    </w:p>
    <w:p w:rsidR="00BD4F5D" w:rsidRPr="00BD4F5D" w:rsidRDefault="00BD4F5D" w:rsidP="00EC659F">
      <w:pPr>
        <w:tabs>
          <w:tab w:val="left" w:pos="567"/>
        </w:tabs>
        <w:suppressAutoHyphens w:val="0"/>
        <w:autoSpaceDE w:val="0"/>
        <w:autoSpaceDN w:val="0"/>
        <w:adjustRightInd w:val="0"/>
        <w:rPr>
          <w:rFonts w:ascii="Arial" w:hAnsi="Arial" w:cs="Arial"/>
          <w:sz w:val="20"/>
          <w:szCs w:val="20"/>
          <w:shd w:val="clear" w:color="auto" w:fill="FFFFFF"/>
        </w:rPr>
      </w:pPr>
      <w:r>
        <w:rPr>
          <w:rFonts w:ascii="Arial" w:hAnsi="Arial" w:cs="Arial"/>
          <w:sz w:val="20"/>
          <w:szCs w:val="20"/>
        </w:rPr>
        <w:tab/>
        <w:t>e-mail</w:t>
      </w:r>
      <w:r w:rsidRPr="00BD4F5D">
        <w:rPr>
          <w:rFonts w:ascii="Arial" w:hAnsi="Arial" w:cs="Arial"/>
          <w:sz w:val="20"/>
          <w:szCs w:val="20"/>
        </w:rPr>
        <w:t xml:space="preserve">: </w:t>
      </w:r>
      <w:hyperlink r:id="rId15" w:history="1">
        <w:r>
          <w:rPr>
            <w:rStyle w:val="Hypertextovodkaz"/>
            <w:rFonts w:ascii="Arial" w:hAnsi="Arial" w:cs="Arial"/>
            <w:color w:val="auto"/>
            <w:sz w:val="20"/>
            <w:szCs w:val="20"/>
            <w:u w:val="none"/>
          </w:rPr>
          <w:t>info</w:t>
        </w:r>
        <w:r w:rsidRPr="006C4962">
          <w:rPr>
            <w:rFonts w:ascii="Arial" w:hAnsi="Arial" w:cs="Arial"/>
            <w:sz w:val="20"/>
          </w:rPr>
          <w:t>@</w:t>
        </w:r>
        <w:r>
          <w:rPr>
            <w:rStyle w:val="Hypertextovodkaz"/>
            <w:rFonts w:ascii="Arial" w:hAnsi="Arial" w:cs="Arial"/>
            <w:color w:val="auto"/>
            <w:sz w:val="20"/>
            <w:szCs w:val="20"/>
            <w:u w:val="none"/>
          </w:rPr>
          <w:t>radonstav.cz</w:t>
        </w:r>
      </w:hyperlink>
    </w:p>
    <w:p w:rsidR="00EC659F" w:rsidRDefault="00EC659F" w:rsidP="00D602CB">
      <w:pPr>
        <w:tabs>
          <w:tab w:val="left" w:pos="567"/>
          <w:tab w:val="left" w:pos="10915"/>
        </w:tabs>
        <w:ind w:right="-81"/>
        <w:jc w:val="both"/>
        <w:rPr>
          <w:rFonts w:ascii="Arial" w:hAnsi="Arial" w:cs="Arial"/>
          <w:sz w:val="20"/>
        </w:rPr>
      </w:pP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Zaměření</w:t>
      </w:r>
      <w:r w:rsidR="006E0AFA">
        <w:rPr>
          <w:rFonts w:ascii="Arial" w:hAnsi="Arial" w:cs="Arial"/>
          <w:sz w:val="20"/>
        </w:rPr>
        <w:t>- viz dokumentace DSP</w:t>
      </w:r>
    </w:p>
    <w:p w:rsidR="00D602CB" w:rsidRDefault="00EC659F" w:rsidP="00D602CB">
      <w:pPr>
        <w:tabs>
          <w:tab w:val="left" w:pos="567"/>
          <w:tab w:val="left" w:pos="10915"/>
        </w:tabs>
        <w:ind w:right="-81"/>
        <w:jc w:val="both"/>
        <w:rPr>
          <w:rFonts w:ascii="Arial" w:hAnsi="Arial" w:cs="Arial"/>
          <w:sz w:val="20"/>
        </w:rPr>
      </w:pPr>
      <w:r>
        <w:rPr>
          <w:rFonts w:ascii="Arial" w:hAnsi="Arial" w:cs="Arial"/>
          <w:sz w:val="20"/>
        </w:rPr>
        <w:tab/>
        <w:t xml:space="preserve">Ing. Mario </w:t>
      </w:r>
      <w:proofErr w:type="spellStart"/>
      <w:r>
        <w:rPr>
          <w:rFonts w:ascii="Arial" w:hAnsi="Arial" w:cs="Arial"/>
          <w:sz w:val="20"/>
        </w:rPr>
        <w:t>Land</w:t>
      </w:r>
      <w:proofErr w:type="spellEnd"/>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t>Vítězná 2267</w:t>
      </w: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t>356 01 Sokolov</w:t>
      </w: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t>Tel: +420 777 323 685</w:t>
      </w:r>
    </w:p>
    <w:p w:rsidR="00EC659F" w:rsidRPr="00EC659F" w:rsidRDefault="00EC659F" w:rsidP="00D602CB">
      <w:pPr>
        <w:tabs>
          <w:tab w:val="left" w:pos="567"/>
          <w:tab w:val="left" w:pos="10915"/>
        </w:tabs>
        <w:ind w:right="-81"/>
        <w:jc w:val="both"/>
        <w:rPr>
          <w:rFonts w:ascii="Arial" w:hAnsi="Arial" w:cs="Arial"/>
          <w:sz w:val="20"/>
          <w:szCs w:val="20"/>
        </w:rPr>
      </w:pPr>
      <w:r>
        <w:rPr>
          <w:rFonts w:ascii="Arial" w:hAnsi="Arial" w:cs="Arial"/>
          <w:sz w:val="20"/>
        </w:rPr>
        <w:tab/>
        <w:t>e-</w:t>
      </w:r>
      <w:r w:rsidRPr="00EC659F">
        <w:rPr>
          <w:rFonts w:ascii="Arial" w:hAnsi="Arial" w:cs="Arial"/>
          <w:sz w:val="20"/>
        </w:rPr>
        <w:t xml:space="preserve">mail: </w:t>
      </w:r>
      <w:hyperlink r:id="rId16" w:history="1">
        <w:r w:rsidRPr="00EC659F">
          <w:rPr>
            <w:rStyle w:val="Hypertextovodkaz"/>
            <w:rFonts w:ascii="Arial" w:hAnsi="Arial" w:cs="Arial"/>
            <w:color w:val="auto"/>
            <w:sz w:val="20"/>
            <w:szCs w:val="20"/>
            <w:u w:val="none"/>
          </w:rPr>
          <w:t>info</w:t>
        </w:r>
        <w:r w:rsidRPr="00EC659F">
          <w:rPr>
            <w:rStyle w:val="Hypertextovodkaz"/>
            <w:rFonts w:ascii="Arial" w:hAnsi="Arial" w:cs="Arial"/>
            <w:color w:val="auto"/>
            <w:sz w:val="20"/>
            <w:u w:val="none"/>
          </w:rPr>
          <w:t>@</w:t>
        </w:r>
        <w:r w:rsidRPr="00EC659F">
          <w:rPr>
            <w:rStyle w:val="Hypertextovodkaz"/>
            <w:rFonts w:ascii="Arial" w:hAnsi="Arial" w:cs="Arial"/>
            <w:color w:val="auto"/>
            <w:sz w:val="20"/>
            <w:szCs w:val="20"/>
            <w:u w:val="none"/>
          </w:rPr>
          <w:t>gslandl.cz</w:t>
        </w:r>
      </w:hyperlink>
    </w:p>
    <w:p w:rsidR="00EC659F" w:rsidRDefault="00EC659F" w:rsidP="00D602CB">
      <w:pPr>
        <w:tabs>
          <w:tab w:val="left" w:pos="567"/>
          <w:tab w:val="left" w:pos="10915"/>
        </w:tabs>
        <w:ind w:right="-81"/>
        <w:jc w:val="both"/>
        <w:rPr>
          <w:rFonts w:ascii="Arial" w:hAnsi="Arial" w:cs="Arial"/>
          <w:sz w:val="20"/>
          <w:szCs w:val="20"/>
        </w:rPr>
      </w:pP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Posudek denního osvětlení</w:t>
      </w:r>
      <w:r w:rsidR="006E0AFA">
        <w:rPr>
          <w:rFonts w:ascii="Arial" w:hAnsi="Arial" w:cs="Arial"/>
          <w:sz w:val="20"/>
        </w:rPr>
        <w:t>- viz dokumentace DSP</w:t>
      </w: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t xml:space="preserve">Ing. </w:t>
      </w:r>
      <w:r w:rsidR="004A2F04">
        <w:rPr>
          <w:rFonts w:ascii="Arial" w:hAnsi="Arial" w:cs="Arial"/>
          <w:sz w:val="20"/>
        </w:rPr>
        <w:t>J</w:t>
      </w:r>
      <w:r>
        <w:rPr>
          <w:rFonts w:ascii="Arial" w:hAnsi="Arial" w:cs="Arial"/>
          <w:sz w:val="20"/>
        </w:rPr>
        <w:t>an Zálešák</w:t>
      </w: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r>
      <w:proofErr w:type="spellStart"/>
      <w:r>
        <w:rPr>
          <w:rFonts w:ascii="Arial" w:hAnsi="Arial" w:cs="Arial"/>
          <w:sz w:val="20"/>
        </w:rPr>
        <w:t>Envispot</w:t>
      </w:r>
      <w:proofErr w:type="spellEnd"/>
      <w:r>
        <w:rPr>
          <w:rFonts w:ascii="Arial" w:hAnsi="Arial" w:cs="Arial"/>
          <w:sz w:val="20"/>
        </w:rPr>
        <w:t xml:space="preserve"> a.s.</w:t>
      </w: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t>Nám. 14. října 1307/2</w:t>
      </w:r>
    </w:p>
    <w:p w:rsidR="00EC659F" w:rsidRDefault="00EC659F" w:rsidP="00D602CB">
      <w:pPr>
        <w:tabs>
          <w:tab w:val="left" w:pos="567"/>
          <w:tab w:val="left" w:pos="10915"/>
        </w:tabs>
        <w:ind w:right="-81"/>
        <w:jc w:val="both"/>
        <w:rPr>
          <w:rFonts w:ascii="Arial" w:hAnsi="Arial" w:cs="Arial"/>
          <w:sz w:val="20"/>
        </w:rPr>
      </w:pPr>
      <w:r>
        <w:rPr>
          <w:rFonts w:ascii="Arial" w:hAnsi="Arial" w:cs="Arial"/>
          <w:sz w:val="20"/>
        </w:rPr>
        <w:tab/>
        <w:t>150 00 Praha 5</w:t>
      </w:r>
    </w:p>
    <w:p w:rsidR="00EC659F" w:rsidRDefault="00EC659F" w:rsidP="00EC659F">
      <w:pPr>
        <w:tabs>
          <w:tab w:val="left" w:pos="567"/>
          <w:tab w:val="left" w:pos="10915"/>
        </w:tabs>
        <w:ind w:right="-81"/>
        <w:jc w:val="both"/>
        <w:rPr>
          <w:rFonts w:ascii="Arial" w:hAnsi="Arial" w:cs="Arial"/>
          <w:sz w:val="20"/>
        </w:rPr>
      </w:pPr>
      <w:r>
        <w:rPr>
          <w:rFonts w:ascii="Arial" w:hAnsi="Arial" w:cs="Arial"/>
          <w:sz w:val="20"/>
        </w:rPr>
        <w:tab/>
        <w:t>Tel: +420 244 404 569</w:t>
      </w:r>
    </w:p>
    <w:p w:rsidR="00EC659F" w:rsidRPr="005373DB" w:rsidRDefault="00EC659F" w:rsidP="00EC659F">
      <w:pPr>
        <w:tabs>
          <w:tab w:val="left" w:pos="567"/>
          <w:tab w:val="left" w:pos="10915"/>
        </w:tabs>
        <w:ind w:right="-81"/>
        <w:jc w:val="both"/>
        <w:rPr>
          <w:rFonts w:ascii="Arial" w:hAnsi="Arial" w:cs="Arial"/>
          <w:sz w:val="20"/>
          <w:szCs w:val="20"/>
        </w:rPr>
      </w:pPr>
      <w:r>
        <w:rPr>
          <w:rFonts w:ascii="Arial" w:hAnsi="Arial" w:cs="Arial"/>
          <w:sz w:val="20"/>
        </w:rPr>
        <w:tab/>
        <w:t>e-</w:t>
      </w:r>
      <w:r w:rsidRPr="00EC659F">
        <w:rPr>
          <w:rFonts w:ascii="Arial" w:hAnsi="Arial" w:cs="Arial"/>
          <w:sz w:val="20"/>
        </w:rPr>
        <w:t>mail</w:t>
      </w:r>
      <w:r w:rsidRPr="005373DB">
        <w:rPr>
          <w:rFonts w:ascii="Arial" w:hAnsi="Arial" w:cs="Arial"/>
          <w:sz w:val="20"/>
        </w:rPr>
        <w:t xml:space="preserve">: </w:t>
      </w:r>
      <w:hyperlink r:id="rId17" w:history="1">
        <w:r w:rsidRPr="005373DB">
          <w:rPr>
            <w:rStyle w:val="Hypertextovodkaz"/>
            <w:rFonts w:ascii="Arial" w:hAnsi="Arial" w:cs="Arial"/>
            <w:color w:val="auto"/>
            <w:sz w:val="20"/>
            <w:szCs w:val="20"/>
            <w:u w:val="none"/>
          </w:rPr>
          <w:t>info</w:t>
        </w:r>
        <w:r w:rsidRPr="005373DB">
          <w:rPr>
            <w:rStyle w:val="Hypertextovodkaz"/>
            <w:rFonts w:ascii="Arial" w:hAnsi="Arial" w:cs="Arial"/>
            <w:color w:val="auto"/>
            <w:sz w:val="20"/>
            <w:u w:val="none"/>
          </w:rPr>
          <w:t>@</w:t>
        </w:r>
        <w:r w:rsidRPr="005373DB">
          <w:rPr>
            <w:rStyle w:val="Hypertextovodkaz"/>
            <w:rFonts w:ascii="Arial" w:hAnsi="Arial" w:cs="Arial"/>
            <w:color w:val="auto"/>
            <w:sz w:val="20"/>
            <w:szCs w:val="20"/>
            <w:u w:val="none"/>
          </w:rPr>
          <w:t>envispot.cz</w:t>
        </w:r>
      </w:hyperlink>
    </w:p>
    <w:p w:rsidR="00EC659F" w:rsidRDefault="00EC659F" w:rsidP="00D602CB">
      <w:pPr>
        <w:tabs>
          <w:tab w:val="left" w:pos="567"/>
          <w:tab w:val="left" w:pos="10915"/>
        </w:tabs>
        <w:ind w:right="-81"/>
        <w:jc w:val="both"/>
        <w:rPr>
          <w:rFonts w:ascii="Arial" w:hAnsi="Arial" w:cs="Arial"/>
          <w:sz w:val="20"/>
        </w:rPr>
      </w:pPr>
    </w:p>
    <w:p w:rsidR="001867ED" w:rsidRDefault="001867ED" w:rsidP="001867ED">
      <w:pPr>
        <w:tabs>
          <w:tab w:val="left" w:pos="567"/>
          <w:tab w:val="left" w:pos="10915"/>
        </w:tabs>
        <w:ind w:right="-81"/>
        <w:jc w:val="both"/>
        <w:rPr>
          <w:rFonts w:ascii="Arial" w:hAnsi="Arial" w:cs="Arial"/>
          <w:sz w:val="20"/>
        </w:rPr>
      </w:pPr>
      <w:r>
        <w:rPr>
          <w:rFonts w:ascii="Arial" w:hAnsi="Arial" w:cs="Arial"/>
          <w:sz w:val="20"/>
        </w:rPr>
        <w:t>PENB</w:t>
      </w:r>
    </w:p>
    <w:p w:rsidR="001867ED" w:rsidRDefault="001867ED" w:rsidP="001867ED">
      <w:pPr>
        <w:tabs>
          <w:tab w:val="left" w:pos="567"/>
          <w:tab w:val="left" w:pos="10915"/>
        </w:tabs>
        <w:ind w:right="-81"/>
        <w:jc w:val="both"/>
        <w:rPr>
          <w:rFonts w:ascii="Arial" w:hAnsi="Arial" w:cs="Arial"/>
          <w:sz w:val="20"/>
        </w:rPr>
      </w:pPr>
      <w:r>
        <w:rPr>
          <w:rFonts w:ascii="Arial" w:hAnsi="Arial" w:cs="Arial"/>
          <w:sz w:val="20"/>
        </w:rPr>
        <w:tab/>
        <w:t xml:space="preserve">Ing. </w:t>
      </w:r>
      <w:proofErr w:type="spellStart"/>
      <w:r>
        <w:rPr>
          <w:rFonts w:ascii="Arial" w:hAnsi="Arial" w:cs="Arial"/>
          <w:sz w:val="20"/>
        </w:rPr>
        <w:t>Klícha</w:t>
      </w:r>
      <w:proofErr w:type="spellEnd"/>
      <w:r>
        <w:rPr>
          <w:rFonts w:ascii="Arial" w:hAnsi="Arial" w:cs="Arial"/>
          <w:sz w:val="20"/>
        </w:rPr>
        <w:t xml:space="preserve"> Jan</w:t>
      </w:r>
      <w:r w:rsidR="006E0AFA">
        <w:rPr>
          <w:rFonts w:ascii="Arial" w:hAnsi="Arial" w:cs="Arial"/>
          <w:sz w:val="20"/>
        </w:rPr>
        <w:t>- viz dokumentace DSP</w:t>
      </w:r>
    </w:p>
    <w:p w:rsidR="001867ED" w:rsidRDefault="001867ED" w:rsidP="001867ED">
      <w:pPr>
        <w:tabs>
          <w:tab w:val="left" w:pos="567"/>
          <w:tab w:val="left" w:pos="10915"/>
        </w:tabs>
        <w:ind w:right="-81"/>
        <w:jc w:val="both"/>
        <w:rPr>
          <w:rFonts w:ascii="Arial" w:hAnsi="Arial" w:cs="Arial"/>
          <w:sz w:val="20"/>
        </w:rPr>
      </w:pPr>
      <w:r>
        <w:rPr>
          <w:rFonts w:ascii="Arial" w:hAnsi="Arial" w:cs="Arial"/>
          <w:sz w:val="20"/>
        </w:rPr>
        <w:tab/>
        <w:t>Sadová 43</w:t>
      </w:r>
    </w:p>
    <w:p w:rsidR="001867ED" w:rsidRDefault="001867ED" w:rsidP="001867ED">
      <w:pPr>
        <w:tabs>
          <w:tab w:val="left" w:pos="567"/>
          <w:tab w:val="left" w:pos="10915"/>
        </w:tabs>
        <w:ind w:right="-81"/>
        <w:jc w:val="both"/>
        <w:rPr>
          <w:rFonts w:ascii="Arial" w:hAnsi="Arial" w:cs="Arial"/>
          <w:sz w:val="20"/>
        </w:rPr>
      </w:pPr>
      <w:r>
        <w:rPr>
          <w:rFonts w:ascii="Arial" w:hAnsi="Arial" w:cs="Arial"/>
          <w:sz w:val="20"/>
        </w:rPr>
        <w:tab/>
        <w:t>357 03 Svatava</w:t>
      </w:r>
    </w:p>
    <w:p w:rsidR="001867ED" w:rsidRDefault="001867ED" w:rsidP="001867ED">
      <w:pPr>
        <w:tabs>
          <w:tab w:val="left" w:pos="567"/>
          <w:tab w:val="left" w:pos="10915"/>
        </w:tabs>
        <w:ind w:right="-81"/>
        <w:jc w:val="both"/>
        <w:rPr>
          <w:rFonts w:ascii="Arial" w:hAnsi="Arial" w:cs="Arial"/>
          <w:sz w:val="20"/>
        </w:rPr>
      </w:pPr>
      <w:r>
        <w:rPr>
          <w:rFonts w:ascii="Arial" w:hAnsi="Arial" w:cs="Arial"/>
          <w:sz w:val="20"/>
        </w:rPr>
        <w:tab/>
        <w:t>Autorizace ČKAIT 0300231, Obor: Pozemní stavby</w:t>
      </w:r>
    </w:p>
    <w:p w:rsidR="001867ED" w:rsidRDefault="001867ED" w:rsidP="001867ED">
      <w:pPr>
        <w:tabs>
          <w:tab w:val="left" w:pos="567"/>
          <w:tab w:val="left" w:pos="10915"/>
        </w:tabs>
        <w:ind w:right="-81"/>
        <w:jc w:val="both"/>
        <w:rPr>
          <w:rFonts w:ascii="Arial" w:hAnsi="Arial" w:cs="Arial"/>
          <w:sz w:val="20"/>
        </w:rPr>
      </w:pPr>
      <w:r>
        <w:rPr>
          <w:rFonts w:ascii="Arial" w:hAnsi="Arial" w:cs="Arial"/>
          <w:sz w:val="20"/>
        </w:rPr>
        <w:tab/>
        <w:t>číslo oprávnění MPO 0600</w:t>
      </w:r>
    </w:p>
    <w:p w:rsidR="00864B79" w:rsidRDefault="00864B79" w:rsidP="00D602CB">
      <w:pPr>
        <w:tabs>
          <w:tab w:val="left" w:pos="567"/>
          <w:tab w:val="left" w:pos="10915"/>
        </w:tabs>
        <w:ind w:right="-81"/>
        <w:jc w:val="both"/>
        <w:rPr>
          <w:rFonts w:ascii="Arial" w:hAnsi="Arial" w:cs="Arial"/>
          <w:sz w:val="20"/>
        </w:rPr>
      </w:pPr>
    </w:p>
    <w:p w:rsidR="00864B79" w:rsidRDefault="00864B79" w:rsidP="00FA4420">
      <w:pPr>
        <w:tabs>
          <w:tab w:val="left" w:pos="567"/>
          <w:tab w:val="left" w:pos="10915"/>
        </w:tabs>
        <w:ind w:right="-81"/>
        <w:jc w:val="both"/>
        <w:rPr>
          <w:rFonts w:ascii="Arial" w:hAnsi="Arial" w:cs="Arial"/>
          <w:sz w:val="20"/>
        </w:rPr>
      </w:pPr>
    </w:p>
    <w:p w:rsidR="00864B79" w:rsidRDefault="00864B79" w:rsidP="00FA4420">
      <w:pPr>
        <w:tabs>
          <w:tab w:val="left" w:pos="10915"/>
        </w:tabs>
        <w:ind w:right="-81"/>
        <w:jc w:val="both"/>
        <w:rPr>
          <w:rFonts w:ascii="Arial" w:hAnsi="Arial" w:cs="Arial"/>
          <w:b/>
          <w:sz w:val="20"/>
        </w:rPr>
      </w:pPr>
      <w:proofErr w:type="gramStart"/>
      <w:r>
        <w:rPr>
          <w:rFonts w:ascii="Arial" w:hAnsi="Arial" w:cs="Arial"/>
          <w:b/>
          <w:sz w:val="20"/>
        </w:rPr>
        <w:t>A.2 SEZNAM</w:t>
      </w:r>
      <w:proofErr w:type="gramEnd"/>
      <w:r>
        <w:rPr>
          <w:rFonts w:ascii="Arial" w:hAnsi="Arial" w:cs="Arial"/>
          <w:b/>
          <w:sz w:val="20"/>
        </w:rPr>
        <w:t xml:space="preserve"> VSTUPNÍCH PODKLADŮ</w:t>
      </w:r>
    </w:p>
    <w:p w:rsidR="00982977" w:rsidRDefault="00982977" w:rsidP="00FA4420">
      <w:pPr>
        <w:tabs>
          <w:tab w:val="left" w:pos="567"/>
          <w:tab w:val="left" w:pos="10915"/>
        </w:tabs>
        <w:ind w:right="-81"/>
        <w:jc w:val="both"/>
        <w:rPr>
          <w:rFonts w:ascii="Arial" w:hAnsi="Arial" w:cs="Arial"/>
          <w:sz w:val="20"/>
        </w:rPr>
      </w:pPr>
      <w:r>
        <w:rPr>
          <w:rFonts w:ascii="Arial" w:hAnsi="Arial" w:cs="Arial"/>
          <w:b/>
          <w:sz w:val="20"/>
        </w:rPr>
        <w:tab/>
      </w:r>
      <w:r>
        <w:rPr>
          <w:rFonts w:ascii="Arial" w:hAnsi="Arial" w:cs="Arial"/>
          <w:sz w:val="20"/>
        </w:rPr>
        <w:t>- požadavky investora</w:t>
      </w:r>
    </w:p>
    <w:p w:rsidR="00982977" w:rsidRDefault="00982977" w:rsidP="00FA4420">
      <w:pPr>
        <w:tabs>
          <w:tab w:val="left" w:pos="567"/>
          <w:tab w:val="left" w:pos="10915"/>
        </w:tabs>
        <w:ind w:right="-81"/>
        <w:jc w:val="both"/>
        <w:rPr>
          <w:rFonts w:ascii="Arial" w:hAnsi="Arial" w:cs="Arial"/>
          <w:sz w:val="20"/>
        </w:rPr>
      </w:pPr>
      <w:r>
        <w:rPr>
          <w:rFonts w:ascii="Arial" w:hAnsi="Arial" w:cs="Arial"/>
          <w:sz w:val="20"/>
        </w:rPr>
        <w:tab/>
        <w:t>- katastrální mapa a výpis z katastru</w:t>
      </w:r>
    </w:p>
    <w:p w:rsidR="00982977" w:rsidRDefault="00982977" w:rsidP="00FA4420">
      <w:pPr>
        <w:tabs>
          <w:tab w:val="left" w:pos="567"/>
          <w:tab w:val="left" w:pos="10915"/>
        </w:tabs>
        <w:ind w:right="-81"/>
        <w:jc w:val="both"/>
        <w:rPr>
          <w:rFonts w:ascii="Arial" w:hAnsi="Arial" w:cs="Arial"/>
          <w:sz w:val="20"/>
        </w:rPr>
      </w:pPr>
      <w:r>
        <w:rPr>
          <w:rFonts w:ascii="Arial" w:hAnsi="Arial" w:cs="Arial"/>
          <w:sz w:val="20"/>
        </w:rPr>
        <w:tab/>
        <w:t xml:space="preserve">- geodetické zaměření </w:t>
      </w:r>
      <w:r w:rsidR="00EC659F">
        <w:rPr>
          <w:rFonts w:ascii="Arial" w:hAnsi="Arial" w:cs="Arial"/>
          <w:sz w:val="20"/>
        </w:rPr>
        <w:t xml:space="preserve">budovy a </w:t>
      </w:r>
      <w:r>
        <w:rPr>
          <w:rFonts w:ascii="Arial" w:hAnsi="Arial" w:cs="Arial"/>
          <w:sz w:val="20"/>
        </w:rPr>
        <w:t>pozemku</w:t>
      </w:r>
    </w:p>
    <w:p w:rsidR="00982977" w:rsidRDefault="00982977" w:rsidP="00FA4420">
      <w:pPr>
        <w:tabs>
          <w:tab w:val="left" w:pos="567"/>
          <w:tab w:val="left" w:pos="10915"/>
        </w:tabs>
        <w:ind w:right="-81"/>
        <w:jc w:val="both"/>
        <w:rPr>
          <w:rFonts w:ascii="Arial" w:hAnsi="Arial" w:cs="Arial"/>
          <w:sz w:val="20"/>
        </w:rPr>
      </w:pPr>
      <w:r>
        <w:rPr>
          <w:rFonts w:ascii="Arial" w:hAnsi="Arial" w:cs="Arial"/>
          <w:sz w:val="20"/>
        </w:rPr>
        <w:tab/>
        <w:t>- vyjádření a požadavky správců sítí</w:t>
      </w:r>
    </w:p>
    <w:p w:rsidR="00982977" w:rsidRDefault="00982977" w:rsidP="00FA4420">
      <w:pPr>
        <w:tabs>
          <w:tab w:val="left" w:pos="567"/>
          <w:tab w:val="left" w:pos="10915"/>
        </w:tabs>
        <w:ind w:right="-81"/>
        <w:jc w:val="both"/>
        <w:rPr>
          <w:rFonts w:ascii="Arial" w:hAnsi="Arial" w:cs="Arial"/>
          <w:sz w:val="20"/>
        </w:rPr>
      </w:pPr>
      <w:r>
        <w:rPr>
          <w:rFonts w:ascii="Arial" w:hAnsi="Arial" w:cs="Arial"/>
          <w:sz w:val="20"/>
        </w:rPr>
        <w:tab/>
        <w:t>- UPD</w:t>
      </w:r>
    </w:p>
    <w:p w:rsidR="006E0AFA" w:rsidRDefault="006E0AFA" w:rsidP="00FA4420">
      <w:pPr>
        <w:tabs>
          <w:tab w:val="left" w:pos="567"/>
          <w:tab w:val="left" w:pos="10915"/>
        </w:tabs>
        <w:ind w:right="-81"/>
        <w:jc w:val="both"/>
        <w:rPr>
          <w:rFonts w:ascii="Arial" w:hAnsi="Arial" w:cs="Arial"/>
          <w:sz w:val="20"/>
        </w:rPr>
      </w:pPr>
      <w:r>
        <w:rPr>
          <w:rFonts w:ascii="Arial" w:hAnsi="Arial" w:cs="Arial"/>
          <w:sz w:val="20"/>
        </w:rPr>
        <w:tab/>
        <w:t>- DSP</w:t>
      </w:r>
    </w:p>
    <w:p w:rsidR="0040510F" w:rsidRDefault="004A2F04" w:rsidP="006E0AFA">
      <w:pPr>
        <w:tabs>
          <w:tab w:val="left" w:pos="567"/>
          <w:tab w:val="left" w:pos="10915"/>
        </w:tabs>
        <w:ind w:right="-81"/>
        <w:jc w:val="both"/>
        <w:rPr>
          <w:rFonts w:ascii="Arial" w:hAnsi="Arial" w:cs="Arial"/>
          <w:sz w:val="20"/>
        </w:rPr>
      </w:pPr>
      <w:r>
        <w:rPr>
          <w:rFonts w:ascii="Arial" w:hAnsi="Arial" w:cs="Arial"/>
          <w:sz w:val="20"/>
        </w:rPr>
        <w:tab/>
        <w:t xml:space="preserve">- </w:t>
      </w:r>
      <w:r w:rsidR="006E0AFA">
        <w:rPr>
          <w:rFonts w:ascii="Arial" w:hAnsi="Arial" w:cs="Arial"/>
          <w:sz w:val="20"/>
        </w:rPr>
        <w:t>průzkumy a posudky</w:t>
      </w:r>
    </w:p>
    <w:p w:rsidR="00982977" w:rsidRDefault="00982977" w:rsidP="00FA4420">
      <w:pPr>
        <w:tabs>
          <w:tab w:val="left" w:pos="567"/>
          <w:tab w:val="left" w:pos="10915"/>
        </w:tabs>
        <w:ind w:right="-81"/>
        <w:jc w:val="both"/>
        <w:rPr>
          <w:rFonts w:ascii="Arial" w:hAnsi="Arial" w:cs="Arial"/>
          <w:sz w:val="20"/>
        </w:rPr>
      </w:pPr>
    </w:p>
    <w:p w:rsidR="00A82F8C" w:rsidRDefault="00A82F8C" w:rsidP="00FA4420">
      <w:pPr>
        <w:tabs>
          <w:tab w:val="left" w:pos="10915"/>
        </w:tabs>
        <w:ind w:right="-81"/>
        <w:jc w:val="both"/>
        <w:rPr>
          <w:rFonts w:ascii="Arial" w:hAnsi="Arial" w:cs="Arial"/>
          <w:b/>
          <w:sz w:val="20"/>
        </w:rPr>
      </w:pPr>
      <w:proofErr w:type="gramStart"/>
      <w:r>
        <w:rPr>
          <w:rFonts w:ascii="Arial" w:hAnsi="Arial" w:cs="Arial"/>
          <w:b/>
          <w:sz w:val="20"/>
        </w:rPr>
        <w:t>A.3 ÚDAJE</w:t>
      </w:r>
      <w:proofErr w:type="gramEnd"/>
      <w:r>
        <w:rPr>
          <w:rFonts w:ascii="Arial" w:hAnsi="Arial" w:cs="Arial"/>
          <w:b/>
          <w:sz w:val="20"/>
        </w:rPr>
        <w:t xml:space="preserve"> O Ú</w:t>
      </w:r>
      <w:r w:rsidR="00982977">
        <w:rPr>
          <w:rFonts w:ascii="Arial" w:hAnsi="Arial" w:cs="Arial"/>
          <w:b/>
          <w:sz w:val="20"/>
        </w:rPr>
        <w:t>ZEMÍ</w:t>
      </w:r>
    </w:p>
    <w:p w:rsidR="003D0DDD" w:rsidRDefault="00D92A9E" w:rsidP="00FA4420">
      <w:pPr>
        <w:tabs>
          <w:tab w:val="left" w:pos="567"/>
          <w:tab w:val="left" w:pos="10915"/>
        </w:tabs>
        <w:ind w:right="-81"/>
        <w:jc w:val="both"/>
        <w:rPr>
          <w:rFonts w:ascii="Arial" w:hAnsi="Arial" w:cs="Arial"/>
          <w:b/>
          <w:sz w:val="20"/>
        </w:rPr>
      </w:pPr>
      <w:r>
        <w:rPr>
          <w:rFonts w:ascii="Arial" w:hAnsi="Arial" w:cs="Arial"/>
          <w:b/>
          <w:sz w:val="20"/>
        </w:rPr>
        <w:t xml:space="preserve">a) </w:t>
      </w:r>
      <w:r w:rsidR="00A82F8C">
        <w:rPr>
          <w:rFonts w:ascii="Arial" w:hAnsi="Arial" w:cs="Arial"/>
          <w:b/>
          <w:sz w:val="20"/>
        </w:rPr>
        <w:t>ROZSAH ŘEŠENÉHO ÚZEMÍ</w:t>
      </w:r>
    </w:p>
    <w:p w:rsidR="006F2F11" w:rsidRPr="00E81148" w:rsidRDefault="006F2F11" w:rsidP="006F2F11">
      <w:pPr>
        <w:jc w:val="both"/>
        <w:rPr>
          <w:rFonts w:ascii="Arial" w:hAnsi="Arial" w:cs="Arial"/>
          <w:bCs/>
          <w:sz w:val="20"/>
        </w:rPr>
      </w:pPr>
      <w:r w:rsidRPr="00343C4F">
        <w:rPr>
          <w:rFonts w:ascii="Arial" w:hAnsi="Arial" w:cs="Arial"/>
          <w:bCs/>
          <w:sz w:val="20"/>
        </w:rPr>
        <w:t xml:space="preserve">Stavba se nachází v katastrálním území města Sokolov- </w:t>
      </w:r>
      <w:r>
        <w:rPr>
          <w:rFonts w:ascii="Arial" w:hAnsi="Arial" w:cs="Arial"/>
          <w:bCs/>
          <w:sz w:val="20"/>
        </w:rPr>
        <w:t>v centru</w:t>
      </w:r>
      <w:r w:rsidRPr="00343C4F">
        <w:rPr>
          <w:rFonts w:ascii="Arial" w:hAnsi="Arial" w:cs="Arial"/>
          <w:bCs/>
          <w:sz w:val="20"/>
        </w:rPr>
        <w:t xml:space="preserve"> města Sokolov</w:t>
      </w:r>
      <w:r>
        <w:rPr>
          <w:rFonts w:ascii="Arial" w:hAnsi="Arial" w:cs="Arial"/>
          <w:bCs/>
          <w:sz w:val="20"/>
        </w:rPr>
        <w:t>a</w:t>
      </w:r>
      <w:r w:rsidRPr="00343C4F">
        <w:rPr>
          <w:rFonts w:ascii="Arial" w:hAnsi="Arial" w:cs="Arial"/>
          <w:bCs/>
          <w:sz w:val="20"/>
        </w:rPr>
        <w:t xml:space="preserve"> </w:t>
      </w:r>
      <w:r>
        <w:rPr>
          <w:rFonts w:ascii="Arial" w:hAnsi="Arial" w:cs="Arial"/>
          <w:bCs/>
          <w:sz w:val="20"/>
        </w:rPr>
        <w:t xml:space="preserve">na Starém náměstí </w:t>
      </w:r>
      <w:r w:rsidRPr="005456E8">
        <w:rPr>
          <w:rFonts w:ascii="Arial" w:hAnsi="Arial" w:cs="Arial"/>
          <w:bCs/>
          <w:sz w:val="20"/>
        </w:rPr>
        <w:t xml:space="preserve">na pozemku </w:t>
      </w:r>
      <w:proofErr w:type="spellStart"/>
      <w:proofErr w:type="gramStart"/>
      <w:r w:rsidRPr="005456E8">
        <w:rPr>
          <w:rFonts w:ascii="Arial" w:hAnsi="Arial" w:cs="Arial"/>
          <w:bCs/>
          <w:sz w:val="20"/>
        </w:rPr>
        <w:t>č.p</w:t>
      </w:r>
      <w:proofErr w:type="spellEnd"/>
      <w:r w:rsidRPr="005456E8">
        <w:rPr>
          <w:rFonts w:ascii="Arial" w:hAnsi="Arial" w:cs="Arial"/>
          <w:bCs/>
          <w:sz w:val="20"/>
        </w:rPr>
        <w:t>.</w:t>
      </w:r>
      <w:proofErr w:type="gramEnd"/>
      <w:r w:rsidRPr="005456E8">
        <w:rPr>
          <w:rFonts w:ascii="Arial" w:hAnsi="Arial" w:cs="Arial"/>
          <w:bCs/>
          <w:sz w:val="20"/>
        </w:rPr>
        <w:t xml:space="preserve"> </w:t>
      </w:r>
      <w:r>
        <w:rPr>
          <w:rFonts w:ascii="Arial" w:hAnsi="Arial" w:cs="Arial"/>
          <w:bCs/>
          <w:sz w:val="20"/>
        </w:rPr>
        <w:t>228</w:t>
      </w:r>
      <w:r w:rsidRPr="005456E8">
        <w:rPr>
          <w:rFonts w:ascii="Arial" w:hAnsi="Arial" w:cs="Arial"/>
          <w:bCs/>
          <w:sz w:val="20"/>
        </w:rPr>
        <w:t xml:space="preserve">/1 </w:t>
      </w:r>
      <w:r>
        <w:rPr>
          <w:rFonts w:ascii="Arial" w:hAnsi="Arial" w:cs="Arial"/>
          <w:bCs/>
          <w:sz w:val="20"/>
        </w:rPr>
        <w:t xml:space="preserve">a 229/1 </w:t>
      </w:r>
      <w:r w:rsidRPr="005456E8">
        <w:rPr>
          <w:rFonts w:ascii="Arial" w:hAnsi="Arial" w:cs="Arial"/>
          <w:bCs/>
          <w:sz w:val="20"/>
        </w:rPr>
        <w:t xml:space="preserve">dle katastru. </w:t>
      </w:r>
      <w:r>
        <w:rPr>
          <w:rFonts w:ascii="Arial" w:hAnsi="Arial" w:cs="Arial"/>
          <w:bCs/>
          <w:sz w:val="20"/>
        </w:rPr>
        <w:t xml:space="preserve">Stávající objekty jsou na jihovýchodní straně náměstí. Zadní (vedlejší) vstupy jsou z ulice Křížové, kde je také možnost parkování a dopravní obsluhy (zásobování) objektů. Do stávajících objektů </w:t>
      </w:r>
      <w:r w:rsidRPr="00E81148">
        <w:rPr>
          <w:rFonts w:ascii="Arial" w:hAnsi="Arial" w:cs="Arial"/>
          <w:bCs/>
          <w:sz w:val="20"/>
        </w:rPr>
        <w:t xml:space="preserve">jsou přivedeny inženýrské sítě. </w:t>
      </w:r>
      <w:r w:rsidR="00E81148">
        <w:rPr>
          <w:rFonts w:ascii="Arial" w:hAnsi="Arial" w:cs="Arial"/>
          <w:bCs/>
          <w:sz w:val="20"/>
        </w:rPr>
        <w:t xml:space="preserve">Vzhledem k nevyhovujícím přípojkám KAN a VOD jsou v projektu navrženy přípojky nové. </w:t>
      </w:r>
      <w:r w:rsidR="006E0AFA">
        <w:rPr>
          <w:rFonts w:ascii="Arial" w:hAnsi="Arial" w:cs="Arial"/>
          <w:bCs/>
          <w:sz w:val="20"/>
        </w:rPr>
        <w:t>Dále je do objektu navržená nová přípojk</w:t>
      </w:r>
      <w:r w:rsidR="00502F8D">
        <w:rPr>
          <w:rFonts w:ascii="Arial" w:hAnsi="Arial" w:cs="Arial"/>
          <w:bCs/>
          <w:sz w:val="20"/>
        </w:rPr>
        <w:t>a</w:t>
      </w:r>
      <w:r w:rsidR="006E0AFA">
        <w:rPr>
          <w:rFonts w:ascii="Arial" w:hAnsi="Arial" w:cs="Arial"/>
          <w:bCs/>
          <w:sz w:val="20"/>
        </w:rPr>
        <w:t>- optický kabel Net</w:t>
      </w:r>
      <w:r w:rsidR="00502F8D">
        <w:rPr>
          <w:rFonts w:ascii="Arial" w:hAnsi="Arial" w:cs="Arial"/>
          <w:bCs/>
          <w:sz w:val="20"/>
        </w:rPr>
        <w:t xml:space="preserve"> L</w:t>
      </w:r>
      <w:r w:rsidR="006E0AFA">
        <w:rPr>
          <w:rFonts w:ascii="Arial" w:hAnsi="Arial" w:cs="Arial"/>
          <w:bCs/>
          <w:sz w:val="20"/>
        </w:rPr>
        <w:t>ine</w:t>
      </w:r>
      <w:r w:rsidR="00502F8D">
        <w:rPr>
          <w:rFonts w:ascii="Arial" w:hAnsi="Arial" w:cs="Arial"/>
          <w:bCs/>
          <w:sz w:val="20"/>
        </w:rPr>
        <w:t xml:space="preserve">- samostatný projekt. </w:t>
      </w:r>
      <w:r w:rsidR="00E81148">
        <w:rPr>
          <w:rFonts w:ascii="Arial" w:hAnsi="Arial" w:cs="Arial"/>
          <w:bCs/>
          <w:sz w:val="20"/>
        </w:rPr>
        <w:t>V rámci rekonstrukce objektu bude také upravena zpevněná plocha za objekty přístupná z ul. Křížové.</w:t>
      </w:r>
    </w:p>
    <w:p w:rsidR="00953E8A" w:rsidRDefault="00953E8A" w:rsidP="00FA4420">
      <w:pPr>
        <w:tabs>
          <w:tab w:val="left" w:pos="540"/>
          <w:tab w:val="left" w:pos="3420"/>
          <w:tab w:val="right" w:pos="8820"/>
        </w:tabs>
        <w:ind w:right="-81"/>
        <w:jc w:val="both"/>
        <w:rPr>
          <w:rFonts w:ascii="Arial" w:hAnsi="Arial" w:cs="Arial"/>
          <w:bCs/>
          <w:sz w:val="20"/>
        </w:rPr>
      </w:pPr>
    </w:p>
    <w:p w:rsidR="00C0155E" w:rsidRPr="0089434E" w:rsidRDefault="00D92A9E" w:rsidP="00FA4420">
      <w:pPr>
        <w:jc w:val="both"/>
        <w:rPr>
          <w:rFonts w:ascii="Arial" w:hAnsi="Arial" w:cs="Arial"/>
          <w:b/>
          <w:caps/>
          <w:sz w:val="20"/>
          <w:szCs w:val="20"/>
        </w:rPr>
      </w:pPr>
      <w:r>
        <w:rPr>
          <w:rFonts w:ascii="Arial" w:hAnsi="Arial" w:cs="Arial"/>
          <w:b/>
          <w:sz w:val="20"/>
        </w:rPr>
        <w:t xml:space="preserve">b) </w:t>
      </w:r>
      <w:r w:rsidR="00A82F8C">
        <w:rPr>
          <w:rFonts w:ascii="Arial" w:hAnsi="Arial" w:cs="Arial"/>
          <w:b/>
          <w:caps/>
          <w:sz w:val="20"/>
          <w:szCs w:val="20"/>
        </w:rPr>
        <w:t xml:space="preserve">ÚDAJE O </w:t>
      </w:r>
      <w:r w:rsidR="0089434E" w:rsidRPr="0089434E">
        <w:rPr>
          <w:rFonts w:ascii="Arial" w:hAnsi="Arial" w:cs="Arial"/>
          <w:b/>
          <w:caps/>
          <w:sz w:val="20"/>
          <w:szCs w:val="20"/>
        </w:rPr>
        <w:t>OCHRAN</w:t>
      </w:r>
      <w:r w:rsidR="00A82F8C">
        <w:rPr>
          <w:rFonts w:ascii="Arial" w:hAnsi="Arial" w:cs="Arial"/>
          <w:b/>
          <w:caps/>
          <w:sz w:val="20"/>
          <w:szCs w:val="20"/>
        </w:rPr>
        <w:t>Ě</w:t>
      </w:r>
      <w:r w:rsidR="0089434E" w:rsidRPr="0089434E">
        <w:rPr>
          <w:rFonts w:ascii="Arial" w:hAnsi="Arial" w:cs="Arial"/>
          <w:b/>
          <w:caps/>
          <w:sz w:val="20"/>
          <w:szCs w:val="20"/>
        </w:rPr>
        <w:t xml:space="preserve"> ÚZEMÍ A </w:t>
      </w:r>
      <w:r w:rsidR="00C0155E" w:rsidRPr="0089434E">
        <w:rPr>
          <w:rFonts w:ascii="Arial" w:hAnsi="Arial" w:cs="Arial"/>
          <w:b/>
          <w:caps/>
          <w:sz w:val="20"/>
          <w:szCs w:val="20"/>
        </w:rPr>
        <w:t>Ochranná pásma</w:t>
      </w:r>
    </w:p>
    <w:p w:rsidR="00DE68AD" w:rsidRDefault="00DE68AD" w:rsidP="00FA4420">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Území se nenachází v památkové rezervaci ani v památkové zóně.</w:t>
      </w:r>
    </w:p>
    <w:p w:rsidR="007C0053" w:rsidRPr="007C0053" w:rsidRDefault="007C0053" w:rsidP="007C0053">
      <w:pPr>
        <w:suppressAutoHyphens w:val="0"/>
        <w:autoSpaceDE w:val="0"/>
        <w:autoSpaceDN w:val="0"/>
        <w:adjustRightInd w:val="0"/>
        <w:rPr>
          <w:rFonts w:ascii="Arial" w:hAnsi="Arial" w:cs="Arial"/>
          <w:sz w:val="20"/>
          <w:szCs w:val="20"/>
          <w:lang w:eastAsia="cs-CZ"/>
        </w:rPr>
      </w:pPr>
      <w:r w:rsidRPr="007C0053">
        <w:rPr>
          <w:rFonts w:ascii="Arial" w:hAnsi="Arial" w:cs="Arial"/>
          <w:sz w:val="20"/>
          <w:szCs w:val="20"/>
          <w:lang w:eastAsia="cs-CZ"/>
        </w:rPr>
        <w:t xml:space="preserve">Pozemek se nachází mimo </w:t>
      </w:r>
      <w:r>
        <w:rPr>
          <w:rFonts w:ascii="Arial" w:hAnsi="Arial" w:cs="Arial"/>
          <w:sz w:val="20"/>
          <w:szCs w:val="20"/>
          <w:lang w:eastAsia="cs-CZ"/>
        </w:rPr>
        <w:t>s</w:t>
      </w:r>
      <w:r w:rsidRPr="007C0053">
        <w:rPr>
          <w:rFonts w:ascii="Arial" w:hAnsi="Arial" w:cs="Arial"/>
          <w:sz w:val="20"/>
          <w:szCs w:val="20"/>
          <w:lang w:eastAsia="cs-CZ"/>
        </w:rPr>
        <w:t>tanovené záplavové území (ZU) vodního toku</w:t>
      </w:r>
      <w:r w:rsidR="00931415">
        <w:rPr>
          <w:rFonts w:ascii="Arial" w:hAnsi="Arial" w:cs="Arial"/>
          <w:sz w:val="20"/>
          <w:szCs w:val="20"/>
          <w:lang w:eastAsia="cs-CZ"/>
        </w:rPr>
        <w:t>.</w:t>
      </w:r>
    </w:p>
    <w:p w:rsidR="00C0155E" w:rsidRPr="0089434E" w:rsidRDefault="00C0155E" w:rsidP="00FA4420">
      <w:pPr>
        <w:jc w:val="both"/>
        <w:rPr>
          <w:rFonts w:ascii="Arial" w:hAnsi="Arial" w:cs="Arial"/>
          <w:bCs/>
          <w:sz w:val="20"/>
          <w:szCs w:val="20"/>
        </w:rPr>
      </w:pPr>
      <w:r w:rsidRPr="0089434E">
        <w:rPr>
          <w:rFonts w:ascii="Arial" w:hAnsi="Arial" w:cs="Arial"/>
          <w:bCs/>
          <w:sz w:val="20"/>
          <w:szCs w:val="20"/>
        </w:rPr>
        <w:t>Na území se nacházejí tato ochranná pásma:</w:t>
      </w:r>
    </w:p>
    <w:p w:rsidR="00D92A9E" w:rsidRDefault="00D92A9E" w:rsidP="00D92A9E">
      <w:pPr>
        <w:ind w:right="-1"/>
        <w:jc w:val="both"/>
        <w:rPr>
          <w:rFonts w:ascii="Arial" w:hAnsi="Arial" w:cs="Arial"/>
          <w:b/>
          <w:bCs/>
          <w:sz w:val="20"/>
          <w:szCs w:val="20"/>
        </w:rPr>
      </w:pPr>
      <w:r w:rsidRPr="0089434E">
        <w:rPr>
          <w:rFonts w:ascii="Arial" w:hAnsi="Arial" w:cs="Arial"/>
          <w:bCs/>
          <w:sz w:val="20"/>
          <w:szCs w:val="20"/>
        </w:rPr>
        <w:t xml:space="preserve">- </w:t>
      </w:r>
      <w:r>
        <w:rPr>
          <w:rFonts w:ascii="Arial" w:hAnsi="Arial" w:cs="Arial"/>
          <w:bCs/>
          <w:sz w:val="20"/>
          <w:szCs w:val="20"/>
        </w:rPr>
        <w:t xml:space="preserve">ochranné pásmo </w:t>
      </w:r>
      <w:r w:rsidRPr="00D246A9">
        <w:rPr>
          <w:rFonts w:ascii="Arial" w:hAnsi="Arial" w:cs="Arial"/>
          <w:bCs/>
          <w:sz w:val="20"/>
          <w:szCs w:val="20"/>
        </w:rPr>
        <w:t>kanalizační řad</w:t>
      </w:r>
    </w:p>
    <w:p w:rsidR="00D92A9E" w:rsidRDefault="00D92A9E" w:rsidP="00D92A9E">
      <w:pPr>
        <w:ind w:right="-1"/>
        <w:jc w:val="both"/>
        <w:rPr>
          <w:rFonts w:ascii="Arial" w:hAnsi="Arial" w:cs="Arial"/>
          <w:b/>
          <w:bCs/>
          <w:sz w:val="20"/>
          <w:szCs w:val="20"/>
        </w:rPr>
      </w:pPr>
      <w:r>
        <w:rPr>
          <w:rFonts w:ascii="Arial" w:hAnsi="Arial" w:cs="Arial"/>
          <w:b/>
          <w:bCs/>
          <w:sz w:val="20"/>
          <w:szCs w:val="20"/>
        </w:rPr>
        <w:t xml:space="preserve">- </w:t>
      </w:r>
      <w:r>
        <w:rPr>
          <w:rFonts w:ascii="Arial" w:hAnsi="Arial" w:cs="Arial"/>
          <w:bCs/>
          <w:sz w:val="20"/>
          <w:szCs w:val="20"/>
        </w:rPr>
        <w:t xml:space="preserve">ochranné pásmo </w:t>
      </w:r>
      <w:r w:rsidRPr="00D246A9">
        <w:rPr>
          <w:rFonts w:ascii="Arial" w:hAnsi="Arial" w:cs="Arial"/>
          <w:bCs/>
          <w:sz w:val="20"/>
          <w:szCs w:val="20"/>
        </w:rPr>
        <w:t>kanalizační přípojka</w:t>
      </w:r>
    </w:p>
    <w:p w:rsidR="00D92A9E" w:rsidRDefault="00D92A9E" w:rsidP="00D92A9E">
      <w:pPr>
        <w:ind w:right="-1"/>
        <w:jc w:val="both"/>
        <w:rPr>
          <w:rFonts w:ascii="Arial" w:hAnsi="Arial" w:cs="Arial"/>
          <w:b/>
          <w:bCs/>
          <w:sz w:val="20"/>
          <w:szCs w:val="20"/>
        </w:rPr>
      </w:pPr>
      <w:r>
        <w:rPr>
          <w:rFonts w:ascii="Arial" w:hAnsi="Arial" w:cs="Arial"/>
          <w:b/>
          <w:bCs/>
          <w:sz w:val="20"/>
          <w:szCs w:val="20"/>
        </w:rPr>
        <w:t xml:space="preserve">- </w:t>
      </w:r>
      <w:r>
        <w:rPr>
          <w:rFonts w:ascii="Arial" w:hAnsi="Arial" w:cs="Arial"/>
          <w:bCs/>
          <w:sz w:val="20"/>
          <w:szCs w:val="20"/>
        </w:rPr>
        <w:t xml:space="preserve">ochranné pásmo </w:t>
      </w:r>
      <w:r w:rsidRPr="00D246A9">
        <w:rPr>
          <w:rFonts w:ascii="Arial" w:hAnsi="Arial" w:cs="Arial"/>
          <w:bCs/>
          <w:sz w:val="20"/>
          <w:szCs w:val="20"/>
        </w:rPr>
        <w:t>vodovod</w:t>
      </w:r>
    </w:p>
    <w:p w:rsidR="00D92A9E" w:rsidRPr="00D246A9" w:rsidRDefault="00D92A9E" w:rsidP="00D92A9E">
      <w:pPr>
        <w:ind w:right="-1"/>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 xml:space="preserve">ochranné pásmo </w:t>
      </w:r>
      <w:r w:rsidRPr="00D246A9">
        <w:rPr>
          <w:rFonts w:ascii="Arial" w:hAnsi="Arial" w:cs="Arial"/>
          <w:bCs/>
          <w:sz w:val="20"/>
          <w:szCs w:val="20"/>
        </w:rPr>
        <w:t>vedení NN</w:t>
      </w:r>
    </w:p>
    <w:p w:rsidR="00D92A9E" w:rsidRDefault="00D92A9E" w:rsidP="00D92A9E">
      <w:pPr>
        <w:ind w:right="-1"/>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 xml:space="preserve">ochranné pásmo </w:t>
      </w:r>
      <w:r w:rsidRPr="00D246A9">
        <w:rPr>
          <w:rFonts w:ascii="Arial" w:hAnsi="Arial" w:cs="Arial"/>
          <w:bCs/>
          <w:sz w:val="20"/>
          <w:szCs w:val="20"/>
        </w:rPr>
        <w:t>vedení CETIN</w:t>
      </w:r>
    </w:p>
    <w:p w:rsidR="00D92A9E" w:rsidRDefault="00D92A9E" w:rsidP="00D92A9E">
      <w:pPr>
        <w:ind w:right="-1"/>
        <w:jc w:val="both"/>
        <w:rPr>
          <w:rFonts w:ascii="Arial" w:hAnsi="Arial" w:cs="Arial"/>
          <w:b/>
          <w:bCs/>
          <w:sz w:val="20"/>
          <w:szCs w:val="20"/>
        </w:rPr>
      </w:pPr>
      <w:r>
        <w:rPr>
          <w:rFonts w:ascii="Arial" w:hAnsi="Arial" w:cs="Arial"/>
          <w:b/>
          <w:bCs/>
          <w:sz w:val="20"/>
          <w:szCs w:val="20"/>
        </w:rPr>
        <w:t xml:space="preserve">- </w:t>
      </w:r>
      <w:r>
        <w:rPr>
          <w:rFonts w:ascii="Arial" w:hAnsi="Arial" w:cs="Arial"/>
          <w:bCs/>
          <w:sz w:val="20"/>
          <w:szCs w:val="20"/>
        </w:rPr>
        <w:t xml:space="preserve">ochranné pásmo </w:t>
      </w:r>
      <w:r w:rsidRPr="00D246A9">
        <w:rPr>
          <w:rFonts w:ascii="Arial" w:hAnsi="Arial" w:cs="Arial"/>
          <w:bCs/>
          <w:sz w:val="20"/>
          <w:szCs w:val="20"/>
        </w:rPr>
        <w:t xml:space="preserve">vedení </w:t>
      </w:r>
      <w:proofErr w:type="spellStart"/>
      <w:r>
        <w:rPr>
          <w:rFonts w:ascii="Arial" w:hAnsi="Arial" w:cs="Arial"/>
          <w:bCs/>
          <w:sz w:val="20"/>
          <w:szCs w:val="20"/>
        </w:rPr>
        <w:t>Wolfnet</w:t>
      </w:r>
      <w:proofErr w:type="spellEnd"/>
    </w:p>
    <w:p w:rsidR="00D92A9E" w:rsidRPr="00D246A9" w:rsidRDefault="00D92A9E" w:rsidP="00D92A9E">
      <w:pPr>
        <w:ind w:right="-1"/>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ochranné pásmo</w:t>
      </w:r>
      <w:r>
        <w:rPr>
          <w:rFonts w:ascii="Arial" w:hAnsi="Arial" w:cs="Arial"/>
          <w:b/>
          <w:bCs/>
          <w:sz w:val="20"/>
          <w:szCs w:val="20"/>
        </w:rPr>
        <w:t xml:space="preserve"> </w:t>
      </w:r>
      <w:r w:rsidRPr="00D246A9">
        <w:rPr>
          <w:rFonts w:ascii="Arial" w:hAnsi="Arial" w:cs="Arial"/>
          <w:bCs/>
          <w:sz w:val="20"/>
          <w:szCs w:val="20"/>
        </w:rPr>
        <w:t>dálkového teplovodu</w:t>
      </w:r>
    </w:p>
    <w:p w:rsidR="00D92A9E" w:rsidRPr="00513F46" w:rsidRDefault="00D92A9E" w:rsidP="00D92A9E">
      <w:pPr>
        <w:ind w:right="-1"/>
        <w:jc w:val="both"/>
        <w:rPr>
          <w:rFonts w:ascii="Arial" w:hAnsi="Arial" w:cs="Arial"/>
          <w:b/>
          <w:bCs/>
          <w:sz w:val="20"/>
          <w:szCs w:val="20"/>
        </w:rPr>
      </w:pPr>
      <w:r>
        <w:rPr>
          <w:rFonts w:ascii="Arial" w:hAnsi="Arial" w:cs="Arial"/>
          <w:b/>
          <w:bCs/>
          <w:sz w:val="20"/>
          <w:szCs w:val="20"/>
        </w:rPr>
        <w:t xml:space="preserve">- </w:t>
      </w:r>
      <w:r>
        <w:rPr>
          <w:rFonts w:ascii="Arial" w:hAnsi="Arial" w:cs="Arial"/>
          <w:bCs/>
          <w:sz w:val="20"/>
          <w:szCs w:val="20"/>
        </w:rPr>
        <w:t>ochranné pásmo veřejného osvětlení</w:t>
      </w:r>
    </w:p>
    <w:p w:rsidR="00A82F8C" w:rsidRDefault="00A82F8C" w:rsidP="00FA4420">
      <w:pPr>
        <w:jc w:val="both"/>
        <w:rPr>
          <w:rFonts w:ascii="Arial" w:hAnsi="Arial" w:cs="Arial"/>
          <w:bCs/>
          <w:sz w:val="20"/>
          <w:szCs w:val="20"/>
        </w:rPr>
      </w:pPr>
    </w:p>
    <w:p w:rsidR="00A82F8C" w:rsidRDefault="00D92A9E" w:rsidP="00FA4420">
      <w:pPr>
        <w:jc w:val="both"/>
        <w:rPr>
          <w:rFonts w:ascii="Arial" w:hAnsi="Arial" w:cs="Arial"/>
          <w:b/>
          <w:bCs/>
          <w:sz w:val="20"/>
          <w:szCs w:val="20"/>
        </w:rPr>
      </w:pPr>
      <w:r>
        <w:rPr>
          <w:rFonts w:ascii="Arial" w:hAnsi="Arial" w:cs="Arial"/>
          <w:b/>
          <w:bCs/>
          <w:sz w:val="20"/>
          <w:szCs w:val="20"/>
        </w:rPr>
        <w:t xml:space="preserve">c) </w:t>
      </w:r>
      <w:r w:rsidR="00A82F8C" w:rsidRPr="00A82F8C">
        <w:rPr>
          <w:rFonts w:ascii="Arial" w:hAnsi="Arial" w:cs="Arial"/>
          <w:b/>
          <w:bCs/>
          <w:sz w:val="20"/>
          <w:szCs w:val="20"/>
        </w:rPr>
        <w:t>ÚDAJE O ODTOKOVÝCH POMĚRECH</w:t>
      </w:r>
    </w:p>
    <w:p w:rsidR="00A82F8C" w:rsidRPr="00A82F8C" w:rsidRDefault="00A82F8C" w:rsidP="00FA4420">
      <w:pPr>
        <w:jc w:val="both"/>
        <w:rPr>
          <w:rFonts w:ascii="Arial" w:hAnsi="Arial" w:cs="Arial"/>
          <w:bCs/>
          <w:sz w:val="20"/>
          <w:szCs w:val="20"/>
        </w:rPr>
      </w:pPr>
      <w:r>
        <w:rPr>
          <w:rFonts w:ascii="Arial" w:hAnsi="Arial" w:cs="Arial"/>
          <w:bCs/>
          <w:sz w:val="20"/>
          <w:szCs w:val="20"/>
        </w:rPr>
        <w:t>Odtokové poměry území se navrženou stavbou nemění.</w:t>
      </w:r>
    </w:p>
    <w:p w:rsidR="0089434E" w:rsidRDefault="0089434E" w:rsidP="00FA4420">
      <w:pPr>
        <w:jc w:val="both"/>
        <w:rPr>
          <w:rFonts w:ascii="Arial" w:hAnsi="Arial" w:cs="Arial"/>
          <w:bCs/>
          <w:sz w:val="20"/>
          <w:szCs w:val="20"/>
        </w:rPr>
      </w:pPr>
    </w:p>
    <w:p w:rsidR="00DE68AD" w:rsidRPr="00DE68AD" w:rsidRDefault="00D92A9E" w:rsidP="00FA4420">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d)e) </w:t>
      </w:r>
      <w:r w:rsidR="00A82F8C">
        <w:rPr>
          <w:rFonts w:ascii="Arial" w:hAnsi="Arial" w:cs="Arial"/>
          <w:b/>
          <w:sz w:val="20"/>
          <w:szCs w:val="20"/>
          <w:lang w:eastAsia="cs-CZ"/>
        </w:rPr>
        <w:t xml:space="preserve">ÚDAJE O </w:t>
      </w:r>
      <w:r w:rsidR="00DE68AD">
        <w:rPr>
          <w:rFonts w:ascii="Arial" w:hAnsi="Arial" w:cs="Arial"/>
          <w:b/>
          <w:sz w:val="20"/>
          <w:szCs w:val="20"/>
          <w:lang w:eastAsia="cs-CZ"/>
        </w:rPr>
        <w:t>SOULAD</w:t>
      </w:r>
      <w:r w:rsidR="00A82F8C">
        <w:rPr>
          <w:rFonts w:ascii="Arial" w:hAnsi="Arial" w:cs="Arial"/>
          <w:b/>
          <w:sz w:val="20"/>
          <w:szCs w:val="20"/>
          <w:lang w:eastAsia="cs-CZ"/>
        </w:rPr>
        <w:t>U</w:t>
      </w:r>
      <w:r w:rsidR="00DE68AD">
        <w:rPr>
          <w:rFonts w:ascii="Arial" w:hAnsi="Arial" w:cs="Arial"/>
          <w:b/>
          <w:sz w:val="20"/>
          <w:szCs w:val="20"/>
          <w:lang w:eastAsia="cs-CZ"/>
        </w:rPr>
        <w:t xml:space="preserve"> S ÚPD</w:t>
      </w:r>
    </w:p>
    <w:p w:rsidR="00D92A9E" w:rsidRPr="006F2F11" w:rsidRDefault="00D92A9E" w:rsidP="00D92A9E">
      <w:pPr>
        <w:suppressAutoHyphens w:val="0"/>
        <w:autoSpaceDE w:val="0"/>
        <w:autoSpaceDN w:val="0"/>
        <w:adjustRightInd w:val="0"/>
        <w:ind w:right="-1"/>
        <w:jc w:val="both"/>
        <w:rPr>
          <w:rFonts w:ascii="Arial" w:hAnsi="Arial" w:cs="Arial"/>
          <w:sz w:val="20"/>
          <w:szCs w:val="20"/>
          <w:lang w:eastAsia="cs-CZ"/>
        </w:rPr>
      </w:pPr>
      <w:r w:rsidRPr="00A63E5A">
        <w:rPr>
          <w:rFonts w:ascii="Arial" w:hAnsi="Arial" w:cs="Arial"/>
          <w:sz w:val="20"/>
          <w:szCs w:val="20"/>
          <w:lang w:eastAsia="cs-CZ"/>
        </w:rPr>
        <w:t xml:space="preserve">Město Sokolov má zpracovanou Územně plánovací dokumentaci _ Územní plán Sokolov (dále jen ÚPD), která byla vydána městským zastupitelstvem </w:t>
      </w:r>
      <w:r w:rsidRPr="00DE68AD">
        <w:rPr>
          <w:rFonts w:ascii="Arial" w:hAnsi="Arial" w:cs="Arial"/>
          <w:sz w:val="20"/>
          <w:szCs w:val="20"/>
          <w:lang w:eastAsia="cs-CZ"/>
        </w:rPr>
        <w:t>usnesen</w:t>
      </w:r>
      <w:r>
        <w:rPr>
          <w:rFonts w:ascii="Arial" w:hAnsi="Arial" w:cs="Arial"/>
          <w:sz w:val="20"/>
          <w:szCs w:val="20"/>
          <w:lang w:eastAsia="cs-CZ"/>
        </w:rPr>
        <w:t>í</w:t>
      </w:r>
      <w:r w:rsidRPr="00DE68AD">
        <w:rPr>
          <w:rFonts w:ascii="Arial" w:hAnsi="Arial" w:cs="Arial"/>
          <w:sz w:val="20"/>
          <w:szCs w:val="20"/>
          <w:lang w:eastAsia="cs-CZ"/>
        </w:rPr>
        <w:t xml:space="preserve">m </w:t>
      </w:r>
      <w:r>
        <w:rPr>
          <w:rFonts w:ascii="Arial" w:hAnsi="Arial" w:cs="Arial"/>
          <w:sz w:val="20"/>
          <w:szCs w:val="20"/>
          <w:lang w:eastAsia="cs-CZ"/>
        </w:rPr>
        <w:t xml:space="preserve">č. </w:t>
      </w:r>
      <w:r w:rsidRPr="00DE68AD">
        <w:rPr>
          <w:rFonts w:ascii="Arial" w:hAnsi="Arial" w:cs="Arial"/>
          <w:sz w:val="20"/>
          <w:szCs w:val="20"/>
          <w:lang w:eastAsia="cs-CZ"/>
        </w:rPr>
        <w:t>2</w:t>
      </w:r>
      <w:r>
        <w:rPr>
          <w:rFonts w:ascii="Arial" w:hAnsi="Arial" w:cs="Arial"/>
          <w:sz w:val="20"/>
          <w:szCs w:val="20"/>
          <w:lang w:eastAsia="cs-CZ"/>
        </w:rPr>
        <w:t>1</w:t>
      </w:r>
      <w:r w:rsidRPr="00DE68AD">
        <w:rPr>
          <w:rFonts w:ascii="Arial" w:hAnsi="Arial" w:cs="Arial"/>
          <w:sz w:val="20"/>
          <w:szCs w:val="20"/>
          <w:lang w:eastAsia="cs-CZ"/>
        </w:rPr>
        <w:t xml:space="preserve"> ze dne </w:t>
      </w:r>
      <w:proofErr w:type="gramStart"/>
      <w:r w:rsidRPr="00DE68AD">
        <w:rPr>
          <w:rFonts w:ascii="Arial" w:hAnsi="Arial" w:cs="Arial"/>
          <w:sz w:val="20"/>
          <w:szCs w:val="20"/>
          <w:lang w:eastAsia="cs-CZ"/>
        </w:rPr>
        <w:t>25</w:t>
      </w:r>
      <w:r>
        <w:rPr>
          <w:rFonts w:ascii="Arial" w:hAnsi="Arial" w:cs="Arial"/>
          <w:sz w:val="20"/>
          <w:szCs w:val="20"/>
          <w:lang w:eastAsia="cs-CZ"/>
        </w:rPr>
        <w:t>.09.2008</w:t>
      </w:r>
      <w:proofErr w:type="gramEnd"/>
      <w:r>
        <w:rPr>
          <w:rFonts w:ascii="Arial" w:hAnsi="Arial" w:cs="Arial"/>
          <w:sz w:val="20"/>
          <w:szCs w:val="20"/>
          <w:lang w:eastAsia="cs-CZ"/>
        </w:rPr>
        <w:t xml:space="preserve"> a </w:t>
      </w:r>
      <w:r w:rsidRPr="00DE68AD">
        <w:rPr>
          <w:rFonts w:ascii="Arial" w:hAnsi="Arial" w:cs="Arial"/>
          <w:sz w:val="20"/>
          <w:szCs w:val="20"/>
          <w:lang w:eastAsia="cs-CZ"/>
        </w:rPr>
        <w:t>naby</w:t>
      </w:r>
      <w:r>
        <w:rPr>
          <w:rFonts w:ascii="Arial" w:hAnsi="Arial" w:cs="Arial"/>
          <w:sz w:val="20"/>
          <w:szCs w:val="20"/>
          <w:lang w:eastAsia="cs-CZ"/>
        </w:rPr>
        <w:t>l</w:t>
      </w:r>
      <w:r w:rsidRPr="00DE68AD">
        <w:rPr>
          <w:rFonts w:ascii="Arial" w:hAnsi="Arial" w:cs="Arial"/>
          <w:sz w:val="20"/>
          <w:szCs w:val="20"/>
          <w:lang w:eastAsia="cs-CZ"/>
        </w:rPr>
        <w:t>a</w:t>
      </w:r>
      <w:r>
        <w:rPr>
          <w:rFonts w:ascii="Arial" w:hAnsi="Arial" w:cs="Arial"/>
          <w:sz w:val="20"/>
          <w:szCs w:val="20"/>
          <w:lang w:eastAsia="cs-CZ"/>
        </w:rPr>
        <w:t xml:space="preserve"> </w:t>
      </w:r>
      <w:r w:rsidRPr="00DE68AD">
        <w:rPr>
          <w:rFonts w:ascii="Arial" w:hAnsi="Arial" w:cs="Arial"/>
          <w:sz w:val="20"/>
          <w:szCs w:val="20"/>
          <w:lang w:eastAsia="cs-CZ"/>
        </w:rPr>
        <w:t>ú</w:t>
      </w:r>
      <w:r>
        <w:rPr>
          <w:rFonts w:ascii="Arial" w:hAnsi="Arial" w:cs="Arial"/>
          <w:sz w:val="20"/>
          <w:szCs w:val="20"/>
          <w:lang w:eastAsia="cs-CZ"/>
        </w:rPr>
        <w:t>č</w:t>
      </w:r>
      <w:r w:rsidRPr="00DE68AD">
        <w:rPr>
          <w:rFonts w:ascii="Arial" w:hAnsi="Arial" w:cs="Arial"/>
          <w:sz w:val="20"/>
          <w:szCs w:val="20"/>
          <w:lang w:eastAsia="cs-CZ"/>
        </w:rPr>
        <w:t>innosti</w:t>
      </w:r>
      <w:r>
        <w:rPr>
          <w:rFonts w:ascii="Arial" w:hAnsi="Arial" w:cs="Arial"/>
          <w:sz w:val="20"/>
          <w:szCs w:val="20"/>
          <w:lang w:eastAsia="cs-CZ"/>
        </w:rPr>
        <w:t xml:space="preserve"> </w:t>
      </w:r>
      <w:r w:rsidRPr="00DE68AD">
        <w:rPr>
          <w:rFonts w:ascii="Arial" w:hAnsi="Arial" w:cs="Arial"/>
          <w:sz w:val="20"/>
          <w:szCs w:val="20"/>
          <w:lang w:eastAsia="cs-CZ"/>
        </w:rPr>
        <w:t xml:space="preserve">dne 13.10.2008. </w:t>
      </w:r>
      <w:r w:rsidRPr="00A63E5A">
        <w:rPr>
          <w:rFonts w:ascii="Arial" w:hAnsi="Arial" w:cs="Arial"/>
          <w:sz w:val="20"/>
          <w:szCs w:val="20"/>
          <w:lang w:eastAsia="cs-CZ"/>
        </w:rPr>
        <w:t xml:space="preserve">Dle platné ÚPD se objekt nachází </w:t>
      </w:r>
      <w:r w:rsidRPr="006F2F11">
        <w:rPr>
          <w:rFonts w:ascii="Arial" w:hAnsi="Arial" w:cs="Arial"/>
          <w:sz w:val="20"/>
          <w:szCs w:val="20"/>
          <w:lang w:eastAsia="cs-CZ"/>
        </w:rPr>
        <w:t>v ploše občanského vybavení (OV).</w:t>
      </w:r>
      <w:r w:rsidRPr="00D92A9E">
        <w:rPr>
          <w:rFonts w:ascii="Arial" w:hAnsi="Arial" w:cs="Arial"/>
          <w:color w:val="FF0000"/>
          <w:sz w:val="20"/>
          <w:szCs w:val="20"/>
          <w:lang w:eastAsia="cs-CZ"/>
        </w:rPr>
        <w:t xml:space="preserve"> </w:t>
      </w:r>
      <w:r w:rsidR="006F2F11" w:rsidRPr="006F2F11">
        <w:rPr>
          <w:rFonts w:ascii="Arial" w:hAnsi="Arial" w:cs="Arial"/>
          <w:sz w:val="20"/>
          <w:szCs w:val="20"/>
          <w:lang w:eastAsia="cs-CZ"/>
        </w:rPr>
        <w:t>Rekonstrukcí objektů na knihovnu</w:t>
      </w:r>
      <w:r w:rsidRPr="006F2F11">
        <w:rPr>
          <w:rFonts w:ascii="Arial" w:hAnsi="Arial" w:cs="Arial"/>
          <w:sz w:val="20"/>
          <w:szCs w:val="20"/>
          <w:lang w:eastAsia="cs-CZ"/>
        </w:rPr>
        <w:t xml:space="preserve"> neměníme funkční využití území</w:t>
      </w:r>
    </w:p>
    <w:p w:rsidR="00DE68AD" w:rsidRDefault="00DE68AD" w:rsidP="00FA4420">
      <w:pPr>
        <w:suppressAutoHyphens w:val="0"/>
        <w:autoSpaceDE w:val="0"/>
        <w:autoSpaceDN w:val="0"/>
        <w:adjustRightInd w:val="0"/>
        <w:jc w:val="both"/>
        <w:rPr>
          <w:rFonts w:ascii="Arial" w:hAnsi="Arial" w:cs="Arial"/>
          <w:sz w:val="20"/>
          <w:szCs w:val="20"/>
          <w:lang w:eastAsia="cs-CZ"/>
        </w:rPr>
      </w:pPr>
    </w:p>
    <w:p w:rsidR="00DE68AD" w:rsidRDefault="00D92A9E" w:rsidP="00FA4420">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f) </w:t>
      </w:r>
      <w:r w:rsidR="00A82F8C">
        <w:rPr>
          <w:rFonts w:ascii="Arial" w:hAnsi="Arial" w:cs="Arial"/>
          <w:b/>
          <w:sz w:val="20"/>
          <w:szCs w:val="20"/>
          <w:lang w:eastAsia="cs-CZ"/>
        </w:rPr>
        <w:t xml:space="preserve">ÚDAJE O DODRŽENÍ </w:t>
      </w:r>
      <w:r w:rsidR="00DE68AD">
        <w:rPr>
          <w:rFonts w:ascii="Arial" w:hAnsi="Arial" w:cs="Arial"/>
          <w:b/>
          <w:sz w:val="20"/>
          <w:szCs w:val="20"/>
          <w:lang w:eastAsia="cs-CZ"/>
        </w:rPr>
        <w:t>OBECN</w:t>
      </w:r>
      <w:r w:rsidR="00A82F8C">
        <w:rPr>
          <w:rFonts w:ascii="Arial" w:hAnsi="Arial" w:cs="Arial"/>
          <w:b/>
          <w:sz w:val="20"/>
          <w:szCs w:val="20"/>
          <w:lang w:eastAsia="cs-CZ"/>
        </w:rPr>
        <w:t>ÝCH</w:t>
      </w:r>
      <w:r w:rsidR="00DE68AD">
        <w:rPr>
          <w:rFonts w:ascii="Arial" w:hAnsi="Arial" w:cs="Arial"/>
          <w:b/>
          <w:sz w:val="20"/>
          <w:szCs w:val="20"/>
          <w:lang w:eastAsia="cs-CZ"/>
        </w:rPr>
        <w:t xml:space="preserve"> POŽADAVK</w:t>
      </w:r>
      <w:r w:rsidR="00A82F8C">
        <w:rPr>
          <w:rFonts w:ascii="Arial" w:hAnsi="Arial" w:cs="Arial"/>
          <w:b/>
          <w:sz w:val="20"/>
          <w:szCs w:val="20"/>
          <w:lang w:eastAsia="cs-CZ"/>
        </w:rPr>
        <w:t>Ů</w:t>
      </w:r>
      <w:r w:rsidR="00DE68AD">
        <w:rPr>
          <w:rFonts w:ascii="Arial" w:hAnsi="Arial" w:cs="Arial"/>
          <w:b/>
          <w:sz w:val="20"/>
          <w:szCs w:val="20"/>
          <w:lang w:eastAsia="cs-CZ"/>
        </w:rPr>
        <w:t xml:space="preserve"> NA VYUŽITÍ ÚZEMÍ</w:t>
      </w:r>
    </w:p>
    <w:p w:rsidR="006F2F11" w:rsidRDefault="006F2F11" w:rsidP="006F2F11">
      <w:pPr>
        <w:suppressAutoHyphens w:val="0"/>
        <w:autoSpaceDE w:val="0"/>
        <w:autoSpaceDN w:val="0"/>
        <w:adjustRightInd w:val="0"/>
        <w:ind w:right="-1"/>
        <w:jc w:val="both"/>
        <w:rPr>
          <w:rFonts w:ascii="Arial" w:hAnsi="Arial" w:cs="Arial"/>
          <w:sz w:val="20"/>
          <w:szCs w:val="20"/>
          <w:lang w:eastAsia="cs-CZ"/>
        </w:rPr>
      </w:pPr>
      <w:r w:rsidRPr="006F2F11">
        <w:rPr>
          <w:rFonts w:ascii="Arial" w:hAnsi="Arial" w:cs="Arial"/>
          <w:sz w:val="20"/>
          <w:szCs w:val="20"/>
          <w:lang w:eastAsia="cs-CZ"/>
        </w:rPr>
        <w:t>Rekonstrukcí objektů na knihovnu neměníme funkční využití území</w:t>
      </w:r>
      <w:r>
        <w:rPr>
          <w:rFonts w:ascii="Arial" w:hAnsi="Arial" w:cs="Arial"/>
          <w:sz w:val="20"/>
          <w:szCs w:val="20"/>
          <w:lang w:eastAsia="cs-CZ"/>
        </w:rPr>
        <w:t>.</w:t>
      </w:r>
    </w:p>
    <w:p w:rsidR="006F2F11" w:rsidRPr="00DE68AD" w:rsidRDefault="006F2F11" w:rsidP="006F2F11">
      <w:pPr>
        <w:autoSpaceDE w:val="0"/>
        <w:autoSpaceDN w:val="0"/>
        <w:adjustRightInd w:val="0"/>
        <w:jc w:val="both"/>
        <w:rPr>
          <w:rFonts w:ascii="Arial" w:hAnsi="Arial" w:cs="Arial"/>
          <w:sz w:val="20"/>
          <w:szCs w:val="20"/>
          <w:lang w:eastAsia="cs-CZ"/>
        </w:rPr>
      </w:pPr>
      <w:r w:rsidRPr="00DE68AD">
        <w:rPr>
          <w:rFonts w:ascii="Arial" w:hAnsi="Arial" w:cs="Arial"/>
          <w:sz w:val="20"/>
          <w:szCs w:val="20"/>
          <w:lang w:eastAsia="cs-CZ"/>
        </w:rPr>
        <w:t>Pravidla uspořádání území:</w:t>
      </w:r>
    </w:p>
    <w:p w:rsidR="006F2F11" w:rsidRPr="00095573" w:rsidRDefault="006F2F11" w:rsidP="006F2F11">
      <w:pPr>
        <w:autoSpaceDE w:val="0"/>
        <w:autoSpaceDN w:val="0"/>
        <w:adjustRightInd w:val="0"/>
        <w:jc w:val="both"/>
        <w:rPr>
          <w:rFonts w:ascii="Arial" w:hAnsi="Arial" w:cs="Arial"/>
          <w:sz w:val="20"/>
          <w:szCs w:val="20"/>
          <w:lang w:eastAsia="cs-CZ"/>
        </w:rPr>
      </w:pPr>
      <w:r w:rsidRPr="00095573">
        <w:rPr>
          <w:rFonts w:ascii="Arial" w:hAnsi="Arial" w:cs="Arial"/>
          <w:sz w:val="20"/>
          <w:szCs w:val="20"/>
          <w:lang w:eastAsia="cs-CZ"/>
        </w:rPr>
        <w:t>Max. plocha zastavění: nemění se</w:t>
      </w:r>
    </w:p>
    <w:p w:rsidR="006F2F11" w:rsidRPr="00DE68AD" w:rsidRDefault="006F2F11" w:rsidP="006F2F11">
      <w:pPr>
        <w:autoSpaceDE w:val="0"/>
        <w:autoSpaceDN w:val="0"/>
        <w:adjustRightInd w:val="0"/>
        <w:jc w:val="both"/>
        <w:rPr>
          <w:rFonts w:ascii="Arial" w:hAnsi="Arial" w:cs="Arial"/>
          <w:sz w:val="20"/>
          <w:szCs w:val="20"/>
          <w:lang w:eastAsia="cs-CZ"/>
        </w:rPr>
      </w:pPr>
      <w:r w:rsidRPr="00DE68AD">
        <w:rPr>
          <w:rFonts w:ascii="Arial" w:hAnsi="Arial" w:cs="Arial"/>
          <w:sz w:val="20"/>
          <w:szCs w:val="20"/>
          <w:lang w:eastAsia="cs-CZ"/>
        </w:rPr>
        <w:t>Min. plocha zeleně</w:t>
      </w:r>
      <w:r>
        <w:rPr>
          <w:rFonts w:ascii="Arial" w:hAnsi="Arial" w:cs="Arial"/>
          <w:sz w:val="20"/>
          <w:szCs w:val="20"/>
          <w:lang w:eastAsia="cs-CZ"/>
        </w:rPr>
        <w:t>: nemění se</w:t>
      </w:r>
    </w:p>
    <w:p w:rsidR="006F2F11" w:rsidRPr="00095573" w:rsidRDefault="006F2F11" w:rsidP="006F2F11">
      <w:pPr>
        <w:autoSpaceDE w:val="0"/>
        <w:autoSpaceDN w:val="0"/>
        <w:adjustRightInd w:val="0"/>
        <w:jc w:val="both"/>
        <w:rPr>
          <w:rFonts w:ascii="Arial" w:hAnsi="Arial" w:cs="Arial"/>
          <w:sz w:val="20"/>
          <w:szCs w:val="20"/>
          <w:lang w:eastAsia="cs-CZ"/>
        </w:rPr>
      </w:pPr>
      <w:r w:rsidRPr="00095573">
        <w:rPr>
          <w:rFonts w:ascii="Arial" w:hAnsi="Arial" w:cs="Arial"/>
          <w:sz w:val="20"/>
          <w:szCs w:val="20"/>
          <w:lang w:eastAsia="cs-CZ"/>
        </w:rPr>
        <w:t>Max. výška zástavby: nemění se</w:t>
      </w:r>
    </w:p>
    <w:p w:rsidR="00BB1AD8" w:rsidRDefault="00BB1AD8"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p>
    <w:p w:rsidR="00BB1AD8" w:rsidRPr="00BB1AD8"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g) </w:t>
      </w:r>
      <w:r w:rsidR="00A82F8C">
        <w:rPr>
          <w:rFonts w:ascii="Arial" w:hAnsi="Arial" w:cs="Arial"/>
          <w:b/>
          <w:sz w:val="20"/>
          <w:szCs w:val="20"/>
          <w:lang w:eastAsia="cs-CZ"/>
        </w:rPr>
        <w:t xml:space="preserve">ÚDAJE O SPLNĚNÍ </w:t>
      </w:r>
      <w:r w:rsidR="00BB1AD8" w:rsidRPr="00BB1AD8">
        <w:rPr>
          <w:rFonts w:ascii="Arial" w:hAnsi="Arial" w:cs="Arial"/>
          <w:b/>
          <w:sz w:val="20"/>
          <w:szCs w:val="20"/>
          <w:lang w:eastAsia="cs-CZ"/>
        </w:rPr>
        <w:t>POŽADAVK</w:t>
      </w:r>
      <w:r w:rsidR="00A82F8C">
        <w:rPr>
          <w:rFonts w:ascii="Arial" w:hAnsi="Arial" w:cs="Arial"/>
          <w:b/>
          <w:sz w:val="20"/>
          <w:szCs w:val="20"/>
          <w:lang w:eastAsia="cs-CZ"/>
        </w:rPr>
        <w:t>Ů</w:t>
      </w:r>
      <w:r w:rsidR="00BB1AD8" w:rsidRPr="00BB1AD8">
        <w:rPr>
          <w:rFonts w:ascii="Arial" w:hAnsi="Arial" w:cs="Arial"/>
          <w:b/>
          <w:sz w:val="20"/>
          <w:szCs w:val="20"/>
          <w:lang w:eastAsia="cs-CZ"/>
        </w:rPr>
        <w:t xml:space="preserve"> DOTČENÝCH ORGÁNŮ</w:t>
      </w:r>
    </w:p>
    <w:p w:rsidR="00BB1AD8" w:rsidRDefault="00BB1AD8"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r w:rsidRPr="00BB1AD8">
        <w:rPr>
          <w:rFonts w:ascii="Arial" w:hAnsi="Arial" w:cs="Arial"/>
          <w:sz w:val="20"/>
          <w:szCs w:val="20"/>
          <w:lang w:eastAsia="cs-CZ"/>
        </w:rPr>
        <w:t>Požadavky dotčených orgánů byly zapracovány do dokumentace.</w:t>
      </w:r>
    </w:p>
    <w:p w:rsidR="00A82F8C" w:rsidRDefault="00A82F8C"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p>
    <w:p w:rsidR="00A82F8C"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h) </w:t>
      </w:r>
      <w:r w:rsidR="00A82F8C">
        <w:rPr>
          <w:rFonts w:ascii="Arial" w:hAnsi="Arial" w:cs="Arial"/>
          <w:b/>
          <w:sz w:val="20"/>
          <w:szCs w:val="20"/>
          <w:lang w:eastAsia="cs-CZ"/>
        </w:rPr>
        <w:t>SEZNAM VÝJIMEK A ÚLEVOVÝCH ŘEŠENÍ</w:t>
      </w:r>
    </w:p>
    <w:p w:rsidR="00A82F8C" w:rsidRPr="00A82F8C" w:rsidRDefault="00A82F8C"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Nejsou zde stanoveny žádné výjimky a úlevová řešení.</w:t>
      </w:r>
    </w:p>
    <w:p w:rsidR="00BB1AD8" w:rsidRDefault="00BB1AD8"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p>
    <w:p w:rsidR="000F7719"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i) </w:t>
      </w:r>
      <w:r w:rsidR="000F7719">
        <w:rPr>
          <w:rFonts w:ascii="Arial" w:hAnsi="Arial" w:cs="Arial"/>
          <w:b/>
          <w:sz w:val="20"/>
          <w:szCs w:val="20"/>
          <w:lang w:eastAsia="cs-CZ"/>
        </w:rPr>
        <w:t>SOUVISEJÍCÍ A PODMIŇUJÍCÍ INVESTICE</w:t>
      </w:r>
    </w:p>
    <w:p w:rsidR="000F7719" w:rsidRDefault="00931415"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Rekonstrukce a dostavba objektů</w:t>
      </w:r>
      <w:r w:rsidR="000F7719">
        <w:rPr>
          <w:rFonts w:ascii="Arial" w:hAnsi="Arial" w:cs="Arial"/>
          <w:sz w:val="20"/>
          <w:szCs w:val="20"/>
          <w:lang w:eastAsia="cs-CZ"/>
        </w:rPr>
        <w:t xml:space="preserve"> není podmíněn</w:t>
      </w:r>
      <w:r>
        <w:rPr>
          <w:rFonts w:ascii="Arial" w:hAnsi="Arial" w:cs="Arial"/>
          <w:sz w:val="20"/>
          <w:szCs w:val="20"/>
          <w:lang w:eastAsia="cs-CZ"/>
        </w:rPr>
        <w:t>a</w:t>
      </w:r>
      <w:r w:rsidR="000F7719">
        <w:rPr>
          <w:rFonts w:ascii="Arial" w:hAnsi="Arial" w:cs="Arial"/>
          <w:sz w:val="20"/>
          <w:szCs w:val="20"/>
          <w:lang w:eastAsia="cs-CZ"/>
        </w:rPr>
        <w:t xml:space="preserve"> žádnou další investicí.</w:t>
      </w:r>
    </w:p>
    <w:p w:rsidR="000F7719" w:rsidRDefault="000F7719"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p>
    <w:p w:rsidR="000F7719"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j) </w:t>
      </w:r>
      <w:r w:rsidR="000F7719" w:rsidRPr="00082033">
        <w:rPr>
          <w:rFonts w:ascii="Arial" w:hAnsi="Arial" w:cs="Arial"/>
          <w:b/>
          <w:sz w:val="20"/>
          <w:szCs w:val="20"/>
          <w:lang w:eastAsia="cs-CZ"/>
        </w:rPr>
        <w:t>SEZNAM POZEMKŮ A STAVEB DOTČENÝCH PROVÁDĚNÍM STAVBY (dle katastru nemovitostí)</w:t>
      </w:r>
    </w:p>
    <w:p w:rsidR="00082033" w:rsidRPr="00931415" w:rsidRDefault="00082033" w:rsidP="00FA4420">
      <w:pPr>
        <w:tabs>
          <w:tab w:val="left" w:pos="1701"/>
        </w:tabs>
        <w:suppressAutoHyphens w:val="0"/>
        <w:autoSpaceDE w:val="0"/>
        <w:autoSpaceDN w:val="0"/>
        <w:adjustRightInd w:val="0"/>
        <w:jc w:val="both"/>
        <w:rPr>
          <w:rFonts w:ascii="Arial" w:hAnsi="Arial" w:cs="Arial"/>
          <w:b/>
          <w:sz w:val="20"/>
          <w:szCs w:val="20"/>
          <w:lang w:eastAsia="cs-CZ"/>
        </w:rPr>
      </w:pPr>
      <w:proofErr w:type="spellStart"/>
      <w:proofErr w:type="gramStart"/>
      <w:r w:rsidRPr="00931415">
        <w:rPr>
          <w:rFonts w:ascii="Arial" w:hAnsi="Arial" w:cs="Arial"/>
          <w:b/>
          <w:sz w:val="20"/>
          <w:szCs w:val="20"/>
          <w:lang w:eastAsia="cs-CZ"/>
        </w:rPr>
        <w:t>p.č</w:t>
      </w:r>
      <w:proofErr w:type="spellEnd"/>
      <w:r w:rsidRPr="00931415">
        <w:rPr>
          <w:rFonts w:ascii="Arial" w:hAnsi="Arial" w:cs="Arial"/>
          <w:b/>
          <w:sz w:val="20"/>
          <w:szCs w:val="20"/>
          <w:lang w:eastAsia="cs-CZ"/>
        </w:rPr>
        <w:t>.</w:t>
      </w:r>
      <w:proofErr w:type="gramEnd"/>
      <w:r w:rsidRPr="00931415">
        <w:rPr>
          <w:rFonts w:ascii="Arial" w:hAnsi="Arial" w:cs="Arial"/>
          <w:b/>
          <w:sz w:val="20"/>
          <w:szCs w:val="20"/>
          <w:lang w:eastAsia="cs-CZ"/>
        </w:rPr>
        <w:tab/>
        <w:t>vlastník</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227/1</w:t>
      </w:r>
      <w:r>
        <w:rPr>
          <w:rFonts w:ascii="Arial" w:hAnsi="Arial" w:cs="Arial"/>
          <w:sz w:val="20"/>
          <w:szCs w:val="20"/>
          <w:lang w:eastAsia="cs-CZ"/>
        </w:rPr>
        <w:tab/>
      </w:r>
      <w:r w:rsidRPr="00931415">
        <w:rPr>
          <w:rFonts w:ascii="Arial" w:hAnsi="Arial" w:cs="Arial"/>
          <w:sz w:val="20"/>
          <w:szCs w:val="20"/>
          <w:lang w:eastAsia="cs-CZ"/>
        </w:rPr>
        <w:t xml:space="preserve">SJM Křeček Jiří a Křečková Kamila, Háj 219, 43191 </w:t>
      </w:r>
      <w:proofErr w:type="spellStart"/>
      <w:r w:rsidRPr="00931415">
        <w:rPr>
          <w:rFonts w:ascii="Arial" w:hAnsi="Arial" w:cs="Arial"/>
          <w:sz w:val="20"/>
          <w:szCs w:val="20"/>
          <w:lang w:eastAsia="cs-CZ"/>
        </w:rPr>
        <w:t>Loučná</w:t>
      </w:r>
      <w:proofErr w:type="spellEnd"/>
      <w:r w:rsidRPr="00931415">
        <w:rPr>
          <w:rFonts w:ascii="Arial" w:hAnsi="Arial" w:cs="Arial"/>
          <w:sz w:val="20"/>
          <w:szCs w:val="20"/>
          <w:lang w:eastAsia="cs-CZ"/>
        </w:rPr>
        <w:t xml:space="preserve"> pod Klínovcem</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242/12</w:t>
      </w:r>
      <w:r>
        <w:rPr>
          <w:rFonts w:ascii="Arial" w:hAnsi="Arial" w:cs="Arial"/>
          <w:sz w:val="20"/>
          <w:szCs w:val="20"/>
          <w:lang w:eastAsia="cs-CZ"/>
        </w:rPr>
        <w:tab/>
      </w:r>
      <w:r w:rsidRPr="00931415">
        <w:rPr>
          <w:rFonts w:ascii="Arial" w:hAnsi="Arial" w:cs="Arial"/>
          <w:sz w:val="20"/>
          <w:szCs w:val="20"/>
          <w:lang w:eastAsia="cs-CZ"/>
        </w:rPr>
        <w:t xml:space="preserve">SJM Křeček Jiří a Křečková Kamila, Háj 219, 43191 </w:t>
      </w:r>
      <w:proofErr w:type="spellStart"/>
      <w:r w:rsidRPr="00931415">
        <w:rPr>
          <w:rFonts w:ascii="Arial" w:hAnsi="Arial" w:cs="Arial"/>
          <w:sz w:val="20"/>
          <w:szCs w:val="20"/>
          <w:lang w:eastAsia="cs-CZ"/>
        </w:rPr>
        <w:t>Loučná</w:t>
      </w:r>
      <w:proofErr w:type="spellEnd"/>
      <w:r w:rsidRPr="00931415">
        <w:rPr>
          <w:rFonts w:ascii="Arial" w:hAnsi="Arial" w:cs="Arial"/>
          <w:sz w:val="20"/>
          <w:szCs w:val="20"/>
          <w:lang w:eastAsia="cs-CZ"/>
        </w:rPr>
        <w:t xml:space="preserve"> pod Klínovcem</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243/1</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228/2</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 </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230/1</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230/2</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242/10</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242/11</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242/26</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P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242/28</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Default="00931415" w:rsidP="00931415">
      <w:pPr>
        <w:tabs>
          <w:tab w:val="left" w:pos="1701"/>
        </w:tabs>
        <w:suppressAutoHyphens w:val="0"/>
        <w:autoSpaceDE w:val="0"/>
        <w:autoSpaceDN w:val="0"/>
        <w:adjustRightInd w:val="0"/>
        <w:rPr>
          <w:rFonts w:ascii="Arial" w:hAnsi="Arial" w:cs="Arial"/>
          <w:sz w:val="20"/>
          <w:szCs w:val="20"/>
          <w:lang w:eastAsia="cs-CZ"/>
        </w:rPr>
      </w:pPr>
      <w:proofErr w:type="gramStart"/>
      <w:r w:rsidRPr="00931415">
        <w:rPr>
          <w:rFonts w:ascii="Arial" w:hAnsi="Arial" w:cs="Arial"/>
          <w:sz w:val="20"/>
          <w:szCs w:val="20"/>
          <w:lang w:eastAsia="cs-CZ"/>
        </w:rPr>
        <w:t>p.č.</w:t>
      </w:r>
      <w:proofErr w:type="gramEnd"/>
      <w:r w:rsidRPr="00931415">
        <w:rPr>
          <w:rFonts w:ascii="Arial" w:hAnsi="Arial" w:cs="Arial"/>
          <w:sz w:val="20"/>
          <w:szCs w:val="20"/>
          <w:lang w:eastAsia="cs-CZ"/>
        </w:rPr>
        <w:t>242,30</w:t>
      </w:r>
      <w:r>
        <w:rPr>
          <w:rFonts w:ascii="Arial" w:hAnsi="Arial" w:cs="Arial"/>
          <w:sz w:val="20"/>
          <w:szCs w:val="20"/>
          <w:lang w:eastAsia="cs-CZ"/>
        </w:rPr>
        <w:tab/>
      </w:r>
      <w:r w:rsidRPr="00931415">
        <w:rPr>
          <w:rFonts w:ascii="Arial" w:hAnsi="Arial" w:cs="Arial"/>
          <w:sz w:val="20"/>
          <w:szCs w:val="20"/>
          <w:lang w:eastAsia="cs-CZ"/>
        </w:rPr>
        <w:t xml:space="preserve">Město Sokolov, </w:t>
      </w:r>
      <w:proofErr w:type="spellStart"/>
      <w:r w:rsidRPr="00931415">
        <w:rPr>
          <w:rFonts w:ascii="Arial" w:hAnsi="Arial" w:cs="Arial"/>
          <w:sz w:val="20"/>
          <w:szCs w:val="20"/>
          <w:lang w:eastAsia="cs-CZ"/>
        </w:rPr>
        <w:t>Rokycanova</w:t>
      </w:r>
      <w:proofErr w:type="spellEnd"/>
      <w:r w:rsidRPr="00931415">
        <w:rPr>
          <w:rFonts w:ascii="Arial" w:hAnsi="Arial" w:cs="Arial"/>
          <w:sz w:val="20"/>
          <w:szCs w:val="20"/>
          <w:lang w:eastAsia="cs-CZ"/>
        </w:rPr>
        <w:t xml:space="preserve"> 1929, 35601 Sokolov</w:t>
      </w:r>
    </w:p>
    <w:p w:rsidR="00931415" w:rsidRDefault="00931415" w:rsidP="00931415">
      <w:pPr>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VODOVOD A KANALIZACE-</w:t>
      </w:r>
      <w:r>
        <w:rPr>
          <w:rFonts w:ascii="Arial" w:hAnsi="Arial" w:cs="Arial"/>
          <w:sz w:val="20"/>
          <w:szCs w:val="20"/>
          <w:lang w:eastAsia="cs-CZ"/>
        </w:rPr>
        <w:tab/>
      </w:r>
      <w:r w:rsidRPr="00931415">
        <w:rPr>
          <w:rFonts w:ascii="Arial" w:hAnsi="Arial" w:cs="Arial"/>
          <w:sz w:val="20"/>
          <w:szCs w:val="20"/>
          <w:lang w:eastAsia="cs-CZ"/>
        </w:rPr>
        <w:t>Vodohospodářská společnost Sokolov, s.r.o.</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 xml:space="preserve">Jiřího </w:t>
      </w:r>
      <w:proofErr w:type="spellStart"/>
      <w:r w:rsidRPr="00931415">
        <w:rPr>
          <w:rFonts w:ascii="Arial" w:hAnsi="Arial" w:cs="Arial"/>
          <w:sz w:val="20"/>
          <w:szCs w:val="20"/>
          <w:lang w:eastAsia="cs-CZ"/>
        </w:rPr>
        <w:t>Dimitrova</w:t>
      </w:r>
      <w:proofErr w:type="spellEnd"/>
      <w:r w:rsidRPr="00931415">
        <w:rPr>
          <w:rFonts w:ascii="Arial" w:hAnsi="Arial" w:cs="Arial"/>
          <w:sz w:val="20"/>
          <w:szCs w:val="20"/>
          <w:lang w:eastAsia="cs-CZ"/>
        </w:rPr>
        <w:t xml:space="preserve"> 1619, 356 01 Sokolov </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 xml:space="preserve">IČO:45351325, DIČ: CZ45351325 </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INNOGY-</w:t>
      </w:r>
      <w:r>
        <w:rPr>
          <w:rFonts w:ascii="Arial" w:hAnsi="Arial" w:cs="Arial"/>
          <w:sz w:val="20"/>
          <w:szCs w:val="20"/>
          <w:lang w:eastAsia="cs-CZ"/>
        </w:rPr>
        <w:tab/>
      </w:r>
      <w:proofErr w:type="spellStart"/>
      <w:r w:rsidRPr="00931415">
        <w:rPr>
          <w:rFonts w:ascii="Arial" w:hAnsi="Arial" w:cs="Arial"/>
          <w:sz w:val="20"/>
          <w:szCs w:val="20"/>
          <w:lang w:eastAsia="cs-CZ"/>
        </w:rPr>
        <w:t>GridServices</w:t>
      </w:r>
      <w:proofErr w:type="spellEnd"/>
      <w:r w:rsidRPr="00931415">
        <w:rPr>
          <w:rFonts w:ascii="Arial" w:hAnsi="Arial" w:cs="Arial"/>
          <w:sz w:val="20"/>
          <w:szCs w:val="20"/>
          <w:lang w:eastAsia="cs-CZ"/>
        </w:rPr>
        <w:t>, s.r.o.</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Plynárenská 499/1, 602 00 Brno</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IČO:27935311, DIČ: CZ27935311</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ČEZ-</w:t>
      </w:r>
      <w:r>
        <w:rPr>
          <w:rFonts w:ascii="Arial" w:hAnsi="Arial" w:cs="Arial"/>
          <w:sz w:val="20"/>
          <w:szCs w:val="20"/>
          <w:lang w:eastAsia="cs-CZ"/>
        </w:rPr>
        <w:tab/>
      </w:r>
      <w:r w:rsidRPr="00931415">
        <w:rPr>
          <w:rFonts w:ascii="Arial" w:hAnsi="Arial" w:cs="Arial"/>
          <w:sz w:val="20"/>
          <w:szCs w:val="20"/>
          <w:lang w:eastAsia="cs-CZ"/>
        </w:rPr>
        <w:t>ČEZ Distribuce, a.s. Děčín</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Děčín IV - Podmokly, teplická 874/8, PSČ 405 02</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 xml:space="preserve">IČO:24729035, DIČ: CZ24729035  </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CETIN-</w:t>
      </w:r>
      <w:r>
        <w:rPr>
          <w:rFonts w:ascii="Arial" w:hAnsi="Arial" w:cs="Arial"/>
          <w:sz w:val="20"/>
          <w:szCs w:val="20"/>
          <w:lang w:eastAsia="cs-CZ"/>
        </w:rPr>
        <w:tab/>
      </w:r>
      <w:r w:rsidRPr="00931415">
        <w:rPr>
          <w:rFonts w:ascii="Arial" w:hAnsi="Arial" w:cs="Arial"/>
          <w:sz w:val="20"/>
          <w:szCs w:val="20"/>
          <w:lang w:eastAsia="cs-CZ"/>
        </w:rPr>
        <w:t>Česká telekomunikační infrastruktura a.s.</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Olšanská 2681/6, 130 00 Praha 3</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IČO:04084063, DIČ: CZ04084063</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TEPLOVOD-</w:t>
      </w:r>
      <w:r>
        <w:rPr>
          <w:rFonts w:ascii="Arial" w:hAnsi="Arial" w:cs="Arial"/>
          <w:sz w:val="20"/>
          <w:szCs w:val="20"/>
          <w:lang w:eastAsia="cs-CZ"/>
        </w:rPr>
        <w:tab/>
      </w:r>
      <w:r w:rsidRPr="00931415">
        <w:rPr>
          <w:rFonts w:ascii="Arial" w:hAnsi="Arial" w:cs="Arial"/>
          <w:sz w:val="20"/>
          <w:szCs w:val="20"/>
          <w:lang w:eastAsia="cs-CZ"/>
        </w:rPr>
        <w:t xml:space="preserve">Sokolovská bytová s.r.o. </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Komenského 77, 356  40 Sokolov</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IČO:25216741, DIČ: CZ25216741</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WOLFNET-</w:t>
      </w:r>
      <w:r w:rsidR="00502F8D">
        <w:rPr>
          <w:rFonts w:ascii="Arial" w:hAnsi="Arial" w:cs="Arial"/>
          <w:sz w:val="20"/>
          <w:szCs w:val="20"/>
          <w:lang w:eastAsia="cs-CZ"/>
        </w:rPr>
        <w:t xml:space="preserve"> Net Line</w:t>
      </w:r>
      <w:r>
        <w:rPr>
          <w:rFonts w:ascii="Arial" w:hAnsi="Arial" w:cs="Arial"/>
          <w:sz w:val="20"/>
          <w:szCs w:val="20"/>
          <w:lang w:eastAsia="cs-CZ"/>
        </w:rPr>
        <w:tab/>
      </w:r>
      <w:proofErr w:type="spellStart"/>
      <w:r w:rsidRPr="00931415">
        <w:rPr>
          <w:rFonts w:ascii="Arial" w:hAnsi="Arial" w:cs="Arial"/>
          <w:sz w:val="20"/>
          <w:szCs w:val="20"/>
          <w:lang w:eastAsia="cs-CZ"/>
        </w:rPr>
        <w:t>Wolfstein</w:t>
      </w:r>
      <w:proofErr w:type="spellEnd"/>
      <w:r w:rsidRPr="00931415">
        <w:rPr>
          <w:rFonts w:ascii="Arial" w:hAnsi="Arial" w:cs="Arial"/>
          <w:sz w:val="20"/>
          <w:szCs w:val="20"/>
          <w:lang w:eastAsia="cs-CZ"/>
        </w:rPr>
        <w:t>, s.r.o.</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 xml:space="preserve">Nábřeží Petra </w:t>
      </w:r>
      <w:proofErr w:type="spellStart"/>
      <w:r w:rsidRPr="00931415">
        <w:rPr>
          <w:rFonts w:ascii="Arial" w:hAnsi="Arial" w:cs="Arial"/>
          <w:sz w:val="20"/>
          <w:szCs w:val="20"/>
          <w:lang w:eastAsia="cs-CZ"/>
        </w:rPr>
        <w:t>Bezruče</w:t>
      </w:r>
      <w:proofErr w:type="spellEnd"/>
      <w:r w:rsidRPr="00931415">
        <w:rPr>
          <w:rFonts w:ascii="Arial" w:hAnsi="Arial" w:cs="Arial"/>
          <w:sz w:val="20"/>
          <w:szCs w:val="20"/>
          <w:lang w:eastAsia="cs-CZ"/>
        </w:rPr>
        <w:t xml:space="preserve"> 1271/1, 35601 Sokolov</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IČO:25216741, DIČ: CZ25216741</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sidRPr="00931415">
        <w:rPr>
          <w:rFonts w:ascii="Arial" w:hAnsi="Arial" w:cs="Arial"/>
          <w:sz w:val="20"/>
          <w:szCs w:val="20"/>
          <w:lang w:eastAsia="cs-CZ"/>
        </w:rPr>
        <w:t>VEŘEJNÉ OSVĚTLENÍ-</w:t>
      </w:r>
      <w:r>
        <w:rPr>
          <w:rFonts w:ascii="Arial" w:hAnsi="Arial" w:cs="Arial"/>
          <w:sz w:val="20"/>
          <w:szCs w:val="20"/>
          <w:lang w:eastAsia="cs-CZ"/>
        </w:rPr>
        <w:tab/>
      </w:r>
      <w:r w:rsidRPr="00931415">
        <w:rPr>
          <w:rFonts w:ascii="Arial" w:hAnsi="Arial" w:cs="Arial"/>
          <w:sz w:val="20"/>
          <w:szCs w:val="20"/>
          <w:lang w:eastAsia="cs-CZ"/>
        </w:rPr>
        <w:t>SOTES Sokolov, spol. s r.o.</w:t>
      </w:r>
    </w:p>
    <w:p w:rsidR="00931415" w:rsidRP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Chebská ul. 1939, 356 11 Sokolov</w:t>
      </w:r>
    </w:p>
    <w:p w:rsidR="00931415" w:rsidRDefault="00931415" w:rsidP="00931415">
      <w:pPr>
        <w:tabs>
          <w:tab w:val="left" w:pos="2694"/>
        </w:tabs>
        <w:suppressAutoHyphens w:val="0"/>
        <w:autoSpaceDE w:val="0"/>
        <w:autoSpaceDN w:val="0"/>
        <w:adjustRightInd w:val="0"/>
        <w:rPr>
          <w:rFonts w:ascii="Arial" w:hAnsi="Arial" w:cs="Arial"/>
          <w:sz w:val="20"/>
          <w:szCs w:val="20"/>
          <w:lang w:eastAsia="cs-CZ"/>
        </w:rPr>
      </w:pPr>
      <w:r>
        <w:rPr>
          <w:rFonts w:ascii="Arial" w:hAnsi="Arial" w:cs="Arial"/>
          <w:sz w:val="20"/>
          <w:szCs w:val="20"/>
          <w:lang w:eastAsia="cs-CZ"/>
        </w:rPr>
        <w:tab/>
      </w:r>
      <w:r w:rsidRPr="00931415">
        <w:rPr>
          <w:rFonts w:ascii="Arial" w:hAnsi="Arial" w:cs="Arial"/>
          <w:sz w:val="20"/>
          <w:szCs w:val="20"/>
          <w:lang w:eastAsia="cs-CZ"/>
        </w:rPr>
        <w:t>IČO: 25248758, DIČ: CZ25248758</w:t>
      </w:r>
    </w:p>
    <w:p w:rsidR="00AB5BBB" w:rsidRDefault="00AB5BBB" w:rsidP="00931415">
      <w:pPr>
        <w:tabs>
          <w:tab w:val="left" w:pos="2694"/>
        </w:tabs>
        <w:suppressAutoHyphens w:val="0"/>
        <w:autoSpaceDE w:val="0"/>
        <w:autoSpaceDN w:val="0"/>
        <w:adjustRightInd w:val="0"/>
        <w:rPr>
          <w:rFonts w:ascii="Arial" w:hAnsi="Arial" w:cs="Arial"/>
          <w:b/>
          <w:sz w:val="20"/>
        </w:rPr>
      </w:pPr>
      <w:proofErr w:type="gramStart"/>
      <w:r>
        <w:rPr>
          <w:rFonts w:ascii="Arial" w:hAnsi="Arial" w:cs="Arial"/>
          <w:b/>
          <w:sz w:val="20"/>
        </w:rPr>
        <w:lastRenderedPageBreak/>
        <w:t>A.4 ÚDAJE</w:t>
      </w:r>
      <w:proofErr w:type="gramEnd"/>
      <w:r>
        <w:rPr>
          <w:rFonts w:ascii="Arial" w:hAnsi="Arial" w:cs="Arial"/>
          <w:b/>
          <w:sz w:val="20"/>
        </w:rPr>
        <w:t xml:space="preserve"> O STAVBĚ</w:t>
      </w:r>
    </w:p>
    <w:p w:rsidR="00AB5BBB" w:rsidRDefault="00AB5BBB" w:rsidP="00FA4420">
      <w:pPr>
        <w:tabs>
          <w:tab w:val="left" w:pos="10915"/>
        </w:tabs>
        <w:ind w:right="-81"/>
        <w:jc w:val="both"/>
        <w:rPr>
          <w:rFonts w:ascii="Arial" w:hAnsi="Arial" w:cs="Arial"/>
          <w:b/>
          <w:sz w:val="20"/>
        </w:rPr>
      </w:pPr>
    </w:p>
    <w:p w:rsidR="00AB5BBB" w:rsidRPr="006F2F11" w:rsidRDefault="00095573" w:rsidP="00FA4420">
      <w:pPr>
        <w:tabs>
          <w:tab w:val="left" w:pos="10915"/>
        </w:tabs>
        <w:ind w:right="-81"/>
        <w:jc w:val="both"/>
        <w:rPr>
          <w:rFonts w:ascii="Arial" w:hAnsi="Arial" w:cs="Arial"/>
          <w:sz w:val="20"/>
          <w:szCs w:val="20"/>
        </w:rPr>
      </w:pPr>
      <w:r>
        <w:rPr>
          <w:rFonts w:ascii="Arial" w:hAnsi="Arial" w:cs="Arial"/>
          <w:sz w:val="20"/>
          <w:szCs w:val="20"/>
        </w:rPr>
        <w:t xml:space="preserve">a) </w:t>
      </w:r>
      <w:r w:rsidR="00AB5BBB" w:rsidRPr="006F2F11">
        <w:rPr>
          <w:rFonts w:ascii="Arial" w:hAnsi="Arial" w:cs="Arial"/>
          <w:sz w:val="20"/>
          <w:szCs w:val="20"/>
        </w:rPr>
        <w:t xml:space="preserve">Dokumentace je zpracována na </w:t>
      </w:r>
      <w:r w:rsidR="006F2F11">
        <w:rPr>
          <w:rFonts w:ascii="Arial" w:hAnsi="Arial" w:cs="Arial"/>
          <w:sz w:val="20"/>
          <w:szCs w:val="20"/>
        </w:rPr>
        <w:t>rekonstrukci stávajících objektů, které jsou v současné době využívány jen částečně a to jako skladovací prostory</w:t>
      </w:r>
      <w:r w:rsidR="00AB5BBB" w:rsidRPr="006F2F11">
        <w:rPr>
          <w:rFonts w:ascii="Arial" w:hAnsi="Arial" w:cs="Arial"/>
          <w:sz w:val="20"/>
          <w:szCs w:val="20"/>
        </w:rPr>
        <w:t>.</w:t>
      </w:r>
    </w:p>
    <w:p w:rsidR="00AB5BBB" w:rsidRPr="006F2F11" w:rsidRDefault="00AB5BBB" w:rsidP="00FA4420">
      <w:pPr>
        <w:tabs>
          <w:tab w:val="left" w:pos="10915"/>
        </w:tabs>
        <w:ind w:right="-81"/>
        <w:jc w:val="both"/>
        <w:rPr>
          <w:rFonts w:ascii="Arial" w:hAnsi="Arial" w:cs="Arial"/>
          <w:sz w:val="20"/>
          <w:szCs w:val="20"/>
        </w:rPr>
      </w:pPr>
    </w:p>
    <w:p w:rsidR="006F2F11" w:rsidRDefault="006F2F11" w:rsidP="006F2F11">
      <w:pPr>
        <w:autoSpaceDE w:val="0"/>
        <w:autoSpaceDN w:val="0"/>
        <w:adjustRightInd w:val="0"/>
        <w:jc w:val="both"/>
        <w:rPr>
          <w:rFonts w:ascii="Arial" w:hAnsi="Arial" w:cs="Arial"/>
          <w:sz w:val="20"/>
          <w:szCs w:val="20"/>
        </w:rPr>
      </w:pPr>
      <w:r>
        <w:rPr>
          <w:rFonts w:ascii="Arial" w:hAnsi="Arial" w:cs="Arial"/>
          <w:sz w:val="20"/>
          <w:szCs w:val="20"/>
        </w:rPr>
        <w:t xml:space="preserve">Jedná se o tři objekty- dům </w:t>
      </w:r>
      <w:proofErr w:type="spellStart"/>
      <w:r>
        <w:rPr>
          <w:rFonts w:ascii="Arial" w:hAnsi="Arial" w:cs="Arial"/>
          <w:sz w:val="20"/>
          <w:szCs w:val="20"/>
        </w:rPr>
        <w:t>čp</w:t>
      </w:r>
      <w:proofErr w:type="spellEnd"/>
      <w:r>
        <w:rPr>
          <w:rFonts w:ascii="Arial" w:hAnsi="Arial" w:cs="Arial"/>
          <w:sz w:val="20"/>
          <w:szCs w:val="20"/>
        </w:rPr>
        <w:t xml:space="preserve"> 134, dům </w:t>
      </w:r>
      <w:proofErr w:type="spellStart"/>
      <w:r>
        <w:rPr>
          <w:rFonts w:ascii="Arial" w:hAnsi="Arial" w:cs="Arial"/>
          <w:sz w:val="20"/>
          <w:szCs w:val="20"/>
        </w:rPr>
        <w:t>čp</w:t>
      </w:r>
      <w:proofErr w:type="spellEnd"/>
      <w:r>
        <w:rPr>
          <w:rFonts w:ascii="Arial" w:hAnsi="Arial" w:cs="Arial"/>
          <w:sz w:val="20"/>
          <w:szCs w:val="20"/>
        </w:rPr>
        <w:t xml:space="preserve"> 135 a dvorní přístavbu. Stávající objekty jsou umístěny na jihovýchodní straně Starého náměstí. Knihovna by měla provozně spojit všechny části- menší dům, kde byl v přízemí bar a v patrech byty. Druhý objekt- větší- je bývalá prodejna DM- drogerie s pozdější dvorní dostavbu, která je z velké části pouze přízemní a na kterou je navržena nástavba pro rozšíření užitné plochy knihovny.</w:t>
      </w:r>
    </w:p>
    <w:p w:rsidR="006F2F11" w:rsidRDefault="006F2F11" w:rsidP="006F2F11">
      <w:pPr>
        <w:autoSpaceDE w:val="0"/>
        <w:autoSpaceDN w:val="0"/>
        <w:adjustRightInd w:val="0"/>
        <w:jc w:val="both"/>
        <w:rPr>
          <w:rFonts w:ascii="Arial" w:hAnsi="Arial" w:cs="Arial"/>
          <w:sz w:val="20"/>
          <w:szCs w:val="20"/>
        </w:rPr>
      </w:pPr>
      <w:r>
        <w:rPr>
          <w:rFonts w:ascii="Arial" w:hAnsi="Arial" w:cs="Arial"/>
          <w:sz w:val="20"/>
          <w:szCs w:val="20"/>
        </w:rPr>
        <w:t>Původní objekty jsou z části podsklepené.</w:t>
      </w:r>
    </w:p>
    <w:p w:rsidR="006E02B7" w:rsidRDefault="00F52AF5" w:rsidP="006F2F11">
      <w:pPr>
        <w:autoSpaceDE w:val="0"/>
        <w:autoSpaceDN w:val="0"/>
        <w:adjustRightInd w:val="0"/>
        <w:jc w:val="both"/>
        <w:rPr>
          <w:rFonts w:ascii="Arial" w:hAnsi="Arial" w:cs="Arial"/>
          <w:sz w:val="20"/>
          <w:szCs w:val="20"/>
        </w:rPr>
      </w:pPr>
      <w:r>
        <w:rPr>
          <w:rFonts w:ascii="Arial" w:hAnsi="Arial" w:cs="Arial"/>
          <w:sz w:val="20"/>
          <w:szCs w:val="20"/>
        </w:rPr>
        <w:t xml:space="preserve">Na stávající objekty byl proveden stavebně technický průzkum, ze kterého vyplývá nutné posílení všech stropních konstrukcí. Ocelový krov zůstane zachován, dřevěný krov domu </w:t>
      </w:r>
      <w:proofErr w:type="spellStart"/>
      <w:r>
        <w:rPr>
          <w:rFonts w:ascii="Arial" w:hAnsi="Arial" w:cs="Arial"/>
          <w:sz w:val="20"/>
          <w:szCs w:val="20"/>
        </w:rPr>
        <w:t>čp</w:t>
      </w:r>
      <w:proofErr w:type="spellEnd"/>
      <w:r>
        <w:rPr>
          <w:rFonts w:ascii="Arial" w:hAnsi="Arial" w:cs="Arial"/>
          <w:sz w:val="20"/>
          <w:szCs w:val="20"/>
        </w:rPr>
        <w:t xml:space="preserve"> 134 bude zcela vyměněn. </w:t>
      </w:r>
      <w:r w:rsidR="006F2F11">
        <w:rPr>
          <w:rFonts w:ascii="Arial" w:hAnsi="Arial" w:cs="Arial"/>
          <w:sz w:val="20"/>
          <w:szCs w:val="20"/>
        </w:rPr>
        <w:t>Oba objekty jsou vyzděny z</w:t>
      </w:r>
      <w:r w:rsidR="00502F8D">
        <w:rPr>
          <w:rFonts w:ascii="Arial" w:hAnsi="Arial" w:cs="Arial"/>
          <w:sz w:val="20"/>
          <w:szCs w:val="20"/>
        </w:rPr>
        <w:t> </w:t>
      </w:r>
      <w:r w:rsidR="006F2F11">
        <w:rPr>
          <w:rFonts w:ascii="Arial" w:hAnsi="Arial" w:cs="Arial"/>
          <w:sz w:val="20"/>
          <w:szCs w:val="20"/>
        </w:rPr>
        <w:t>CP</w:t>
      </w:r>
      <w:r w:rsidR="00502F8D">
        <w:rPr>
          <w:rFonts w:ascii="Arial" w:hAnsi="Arial" w:cs="Arial"/>
          <w:sz w:val="20"/>
          <w:szCs w:val="20"/>
        </w:rPr>
        <w:t xml:space="preserve"> dle průzkumů a </w:t>
      </w:r>
      <w:r w:rsidR="00482205">
        <w:rPr>
          <w:rFonts w:ascii="Arial" w:hAnsi="Arial" w:cs="Arial"/>
          <w:sz w:val="20"/>
          <w:szCs w:val="20"/>
        </w:rPr>
        <w:t>p</w:t>
      </w:r>
      <w:r w:rsidR="00502F8D">
        <w:rPr>
          <w:rFonts w:ascii="Arial" w:hAnsi="Arial" w:cs="Arial"/>
          <w:sz w:val="20"/>
          <w:szCs w:val="20"/>
        </w:rPr>
        <w:t>osudků. Podle historické dokumentace je část dvorní přístavby z panelů.</w:t>
      </w:r>
      <w:r w:rsidR="006F2F11">
        <w:rPr>
          <w:rFonts w:ascii="Arial" w:hAnsi="Arial" w:cs="Arial"/>
          <w:sz w:val="20"/>
          <w:szCs w:val="20"/>
        </w:rPr>
        <w:t xml:space="preserve"> </w:t>
      </w:r>
      <w:r w:rsidR="006E02B7">
        <w:rPr>
          <w:rFonts w:ascii="Arial" w:hAnsi="Arial" w:cs="Arial"/>
          <w:sz w:val="20"/>
          <w:szCs w:val="20"/>
        </w:rPr>
        <w:t>Nová dostavba nad objektem v ul. Křížové bude z cihel děrovaných broušených</w:t>
      </w:r>
      <w:r w:rsidR="00502F8D">
        <w:rPr>
          <w:rFonts w:ascii="Arial" w:hAnsi="Arial" w:cs="Arial"/>
          <w:sz w:val="20"/>
          <w:szCs w:val="20"/>
        </w:rPr>
        <w:t>, v případě potvrzení dvorní přístavby z panelů bude muset být panelová stěna zbourána a nahrazena stěnou nově vyzděnou viz projekt STA.</w:t>
      </w:r>
      <w:r w:rsidR="006E02B7">
        <w:rPr>
          <w:rFonts w:ascii="Arial" w:hAnsi="Arial" w:cs="Arial"/>
          <w:sz w:val="20"/>
          <w:szCs w:val="20"/>
        </w:rPr>
        <w:t xml:space="preserve"> Zazdívky a dozdívky v rámci stávajících objektů budou z CP. Nová výtahová šachta z prolévaných tvárnic. </w:t>
      </w:r>
      <w:r>
        <w:rPr>
          <w:rFonts w:ascii="Arial" w:hAnsi="Arial" w:cs="Arial"/>
          <w:sz w:val="20"/>
          <w:szCs w:val="20"/>
        </w:rPr>
        <w:t>V rámci rekonstrukce bud</w:t>
      </w:r>
      <w:r w:rsidR="002D670F">
        <w:rPr>
          <w:rFonts w:ascii="Arial" w:hAnsi="Arial" w:cs="Arial"/>
          <w:sz w:val="20"/>
          <w:szCs w:val="20"/>
        </w:rPr>
        <w:t>ou objekty zčásti zatepleny- dvorní fasáda do ul. Křížové</w:t>
      </w:r>
      <w:r w:rsidR="006E02B7">
        <w:rPr>
          <w:rFonts w:ascii="Arial" w:hAnsi="Arial" w:cs="Arial"/>
          <w:sz w:val="20"/>
          <w:szCs w:val="20"/>
        </w:rPr>
        <w:t xml:space="preserve"> – MW 160mm</w:t>
      </w:r>
      <w:r w:rsidR="002D670F">
        <w:rPr>
          <w:rFonts w:ascii="Arial" w:hAnsi="Arial" w:cs="Arial"/>
          <w:sz w:val="20"/>
          <w:szCs w:val="20"/>
        </w:rPr>
        <w:t xml:space="preserve"> a zateplení podkroví</w:t>
      </w:r>
      <w:r w:rsidR="006E02B7">
        <w:rPr>
          <w:rFonts w:ascii="Arial" w:hAnsi="Arial" w:cs="Arial"/>
          <w:sz w:val="20"/>
          <w:szCs w:val="20"/>
        </w:rPr>
        <w:t>- MW 260-280mm</w:t>
      </w:r>
      <w:r w:rsidR="002D670F">
        <w:rPr>
          <w:rFonts w:ascii="Arial" w:hAnsi="Arial" w:cs="Arial"/>
          <w:sz w:val="20"/>
          <w:szCs w:val="20"/>
        </w:rPr>
        <w:t>, budou vyměněny stávající výplně otvorů a opraveny povrchy stěn. Vzhledem ke změně užívání, dispozice a nefunkčních stávajících rozvodů (v</w:t>
      </w:r>
      <w:r w:rsidR="006F2F11">
        <w:rPr>
          <w:rFonts w:ascii="Arial" w:hAnsi="Arial" w:cs="Arial"/>
          <w:sz w:val="20"/>
          <w:szCs w:val="20"/>
        </w:rPr>
        <w:t> budovách je vidět lokální narušení TZB- průsaky</w:t>
      </w:r>
      <w:r w:rsidR="002D670F">
        <w:rPr>
          <w:rFonts w:ascii="Arial" w:hAnsi="Arial" w:cs="Arial"/>
          <w:sz w:val="20"/>
          <w:szCs w:val="20"/>
        </w:rPr>
        <w:t>) budou provedeny komplet nové rozvody instalací</w:t>
      </w:r>
      <w:r w:rsidR="006F2F11">
        <w:rPr>
          <w:rFonts w:ascii="Arial" w:hAnsi="Arial" w:cs="Arial"/>
          <w:sz w:val="20"/>
          <w:szCs w:val="20"/>
        </w:rPr>
        <w:t xml:space="preserve">. </w:t>
      </w:r>
      <w:r w:rsidR="002D670F">
        <w:rPr>
          <w:rFonts w:ascii="Arial" w:hAnsi="Arial" w:cs="Arial"/>
          <w:sz w:val="20"/>
          <w:szCs w:val="20"/>
        </w:rPr>
        <w:t xml:space="preserve">Stejně jako nová kanalizační a vodovodní přípojka. </w:t>
      </w:r>
      <w:r w:rsidR="006F2F11">
        <w:rPr>
          <w:rFonts w:ascii="Arial" w:hAnsi="Arial" w:cs="Arial"/>
          <w:sz w:val="20"/>
          <w:szCs w:val="20"/>
        </w:rPr>
        <w:t xml:space="preserve">Ve sklepech </w:t>
      </w:r>
      <w:r w:rsidR="002D670F">
        <w:rPr>
          <w:rFonts w:ascii="Arial" w:hAnsi="Arial" w:cs="Arial"/>
          <w:sz w:val="20"/>
          <w:szCs w:val="20"/>
        </w:rPr>
        <w:t>je viditelná vlhkost, proto budou sanovány odvětráváním podlahy pomocí tvarovek „</w:t>
      </w:r>
      <w:proofErr w:type="spellStart"/>
      <w:r w:rsidR="002D670F">
        <w:rPr>
          <w:rFonts w:ascii="Arial" w:hAnsi="Arial" w:cs="Arial"/>
          <w:sz w:val="20"/>
          <w:szCs w:val="20"/>
        </w:rPr>
        <w:t>iglů</w:t>
      </w:r>
      <w:proofErr w:type="spellEnd"/>
      <w:r w:rsidR="002D670F">
        <w:rPr>
          <w:rFonts w:ascii="Arial" w:hAnsi="Arial" w:cs="Arial"/>
          <w:sz w:val="20"/>
          <w:szCs w:val="20"/>
        </w:rPr>
        <w:t>“ a objekt bude odkopán a izolován nopovou fólií + drenážní systém</w:t>
      </w:r>
      <w:r w:rsidR="006E02B7">
        <w:rPr>
          <w:rFonts w:ascii="Arial" w:hAnsi="Arial" w:cs="Arial"/>
          <w:sz w:val="20"/>
          <w:szCs w:val="20"/>
        </w:rPr>
        <w:t xml:space="preserve">. </w:t>
      </w:r>
      <w:r w:rsidR="00502F8D">
        <w:rPr>
          <w:rFonts w:ascii="Arial" w:hAnsi="Arial" w:cs="Arial"/>
          <w:sz w:val="20"/>
          <w:szCs w:val="20"/>
        </w:rPr>
        <w:t>V přízemí v místech, kde objekt není podsklep</w:t>
      </w:r>
      <w:r w:rsidR="000519F4">
        <w:rPr>
          <w:rFonts w:ascii="Arial" w:hAnsi="Arial" w:cs="Arial"/>
          <w:sz w:val="20"/>
          <w:szCs w:val="20"/>
        </w:rPr>
        <w:t>e</w:t>
      </w:r>
      <w:r w:rsidR="00502F8D">
        <w:rPr>
          <w:rFonts w:ascii="Arial" w:hAnsi="Arial" w:cs="Arial"/>
          <w:sz w:val="20"/>
          <w:szCs w:val="20"/>
        </w:rPr>
        <w:t xml:space="preserve">n jsou navrženy vnitřní drenáže napojené na systém drenáží venkovních – </w:t>
      </w:r>
      <w:proofErr w:type="gramStart"/>
      <w:r w:rsidR="00502F8D">
        <w:rPr>
          <w:rFonts w:ascii="Arial" w:hAnsi="Arial" w:cs="Arial"/>
          <w:sz w:val="20"/>
          <w:szCs w:val="20"/>
        </w:rPr>
        <w:t>viz. projekt</w:t>
      </w:r>
      <w:proofErr w:type="gramEnd"/>
      <w:r w:rsidR="00502F8D">
        <w:rPr>
          <w:rFonts w:ascii="Arial" w:hAnsi="Arial" w:cs="Arial"/>
          <w:sz w:val="20"/>
          <w:szCs w:val="20"/>
        </w:rPr>
        <w:t xml:space="preserve"> ZTI. </w:t>
      </w:r>
      <w:r w:rsidR="006E02B7">
        <w:rPr>
          <w:rFonts w:ascii="Arial" w:hAnsi="Arial" w:cs="Arial"/>
          <w:sz w:val="20"/>
          <w:szCs w:val="20"/>
        </w:rPr>
        <w:t>Dešťové vody, které jsou v současné době vypouštěny na terén, budou odvedeny do stávajícího kanalizačního řadu.</w:t>
      </w:r>
    </w:p>
    <w:p w:rsidR="006E02B7" w:rsidRDefault="006E02B7" w:rsidP="006F2F11">
      <w:pPr>
        <w:autoSpaceDE w:val="0"/>
        <w:autoSpaceDN w:val="0"/>
        <w:adjustRightInd w:val="0"/>
        <w:jc w:val="both"/>
        <w:rPr>
          <w:rFonts w:ascii="Arial" w:hAnsi="Arial" w:cs="Arial"/>
          <w:sz w:val="20"/>
          <w:szCs w:val="20"/>
        </w:rPr>
      </w:pPr>
      <w:r>
        <w:rPr>
          <w:rFonts w:ascii="Arial" w:hAnsi="Arial" w:cs="Arial"/>
          <w:sz w:val="20"/>
          <w:szCs w:val="20"/>
        </w:rPr>
        <w:t xml:space="preserve">Zpevněná plocha za objekty bude opravena- odstranění stávajících bet. </w:t>
      </w:r>
      <w:proofErr w:type="gramStart"/>
      <w:r>
        <w:rPr>
          <w:rFonts w:ascii="Arial" w:hAnsi="Arial" w:cs="Arial"/>
          <w:sz w:val="20"/>
          <w:szCs w:val="20"/>
        </w:rPr>
        <w:t>panelů</w:t>
      </w:r>
      <w:proofErr w:type="gramEnd"/>
      <w:r>
        <w:rPr>
          <w:rFonts w:ascii="Arial" w:hAnsi="Arial" w:cs="Arial"/>
          <w:sz w:val="20"/>
          <w:szCs w:val="20"/>
        </w:rPr>
        <w:t xml:space="preserve"> včetně podkladních vrstev a bude zde nově provedena bet. dlažba, které bude navazovat na stávající nájezd. Z této ploch</w:t>
      </w:r>
      <w:r w:rsidR="00502F8D">
        <w:rPr>
          <w:rFonts w:ascii="Arial" w:hAnsi="Arial" w:cs="Arial"/>
          <w:sz w:val="20"/>
          <w:szCs w:val="20"/>
        </w:rPr>
        <w:t>y</w:t>
      </w:r>
      <w:r>
        <w:rPr>
          <w:rFonts w:ascii="Arial" w:hAnsi="Arial" w:cs="Arial"/>
          <w:sz w:val="20"/>
          <w:szCs w:val="20"/>
        </w:rPr>
        <w:t xml:space="preserve"> bude možné knihovnu zásobovat, bude možný průjezd k domu </w:t>
      </w:r>
      <w:proofErr w:type="spellStart"/>
      <w:r>
        <w:rPr>
          <w:rFonts w:ascii="Arial" w:hAnsi="Arial" w:cs="Arial"/>
          <w:sz w:val="20"/>
          <w:szCs w:val="20"/>
        </w:rPr>
        <w:t>čp</w:t>
      </w:r>
      <w:proofErr w:type="spellEnd"/>
      <w:r>
        <w:rPr>
          <w:rFonts w:ascii="Arial" w:hAnsi="Arial" w:cs="Arial"/>
          <w:sz w:val="20"/>
          <w:szCs w:val="20"/>
        </w:rPr>
        <w:t xml:space="preserve"> 133 a parkování pro imobilní uživatele knihovny</w:t>
      </w:r>
    </w:p>
    <w:p w:rsidR="00095573" w:rsidRDefault="00095573" w:rsidP="00C20CA2">
      <w:pPr>
        <w:autoSpaceDE w:val="0"/>
        <w:autoSpaceDN w:val="0"/>
        <w:adjustRightInd w:val="0"/>
        <w:ind w:right="-1"/>
        <w:jc w:val="both"/>
        <w:rPr>
          <w:rFonts w:ascii="Arial" w:hAnsi="Arial" w:cs="Arial"/>
          <w:sz w:val="20"/>
          <w:szCs w:val="20"/>
        </w:rPr>
      </w:pPr>
    </w:p>
    <w:p w:rsidR="00DD2D29" w:rsidRPr="00931415" w:rsidRDefault="00095573" w:rsidP="00C20CA2">
      <w:pPr>
        <w:autoSpaceDE w:val="0"/>
        <w:autoSpaceDN w:val="0"/>
        <w:adjustRightInd w:val="0"/>
        <w:ind w:right="-1"/>
        <w:jc w:val="both"/>
        <w:rPr>
          <w:rFonts w:ascii="Arial" w:hAnsi="Arial" w:cs="Arial"/>
          <w:sz w:val="20"/>
          <w:szCs w:val="20"/>
        </w:rPr>
      </w:pPr>
      <w:r>
        <w:rPr>
          <w:rFonts w:ascii="Arial" w:hAnsi="Arial" w:cs="Arial"/>
          <w:sz w:val="20"/>
          <w:szCs w:val="20"/>
        </w:rPr>
        <w:t xml:space="preserve">b) </w:t>
      </w:r>
      <w:r w:rsidRPr="00410BA3">
        <w:rPr>
          <w:rFonts w:ascii="Arial" w:hAnsi="Arial" w:cs="Arial"/>
          <w:sz w:val="20"/>
          <w:szCs w:val="20"/>
        </w:rPr>
        <w:t xml:space="preserve">Účel užívání objektu- </w:t>
      </w:r>
      <w:r>
        <w:rPr>
          <w:rFonts w:ascii="Arial" w:hAnsi="Arial" w:cs="Arial"/>
          <w:sz w:val="20"/>
          <w:szCs w:val="20"/>
        </w:rPr>
        <w:t>městská knihovna</w:t>
      </w:r>
    </w:p>
    <w:p w:rsidR="00095573" w:rsidRDefault="00095573" w:rsidP="00C20CA2">
      <w:pPr>
        <w:autoSpaceDE w:val="0"/>
        <w:autoSpaceDN w:val="0"/>
        <w:adjustRightInd w:val="0"/>
        <w:ind w:right="-851"/>
        <w:jc w:val="both"/>
        <w:rPr>
          <w:rFonts w:ascii="Arial" w:hAnsi="Arial" w:cs="Arial"/>
          <w:sz w:val="20"/>
          <w:szCs w:val="20"/>
        </w:rPr>
      </w:pPr>
    </w:p>
    <w:p w:rsidR="007F6F3D" w:rsidRPr="00931415" w:rsidRDefault="00D92A9E" w:rsidP="00C20CA2">
      <w:pPr>
        <w:autoSpaceDE w:val="0"/>
        <w:autoSpaceDN w:val="0"/>
        <w:adjustRightInd w:val="0"/>
        <w:ind w:right="-851"/>
        <w:jc w:val="both"/>
        <w:rPr>
          <w:rFonts w:ascii="Arial" w:hAnsi="Arial" w:cs="Arial"/>
          <w:sz w:val="20"/>
          <w:szCs w:val="20"/>
        </w:rPr>
      </w:pPr>
      <w:r>
        <w:rPr>
          <w:rFonts w:ascii="Arial" w:hAnsi="Arial" w:cs="Arial"/>
          <w:sz w:val="20"/>
          <w:szCs w:val="20"/>
        </w:rPr>
        <w:t xml:space="preserve">c) </w:t>
      </w:r>
      <w:r w:rsidR="00A82F8C" w:rsidRPr="00931415">
        <w:rPr>
          <w:rFonts w:ascii="Arial" w:hAnsi="Arial" w:cs="Arial"/>
          <w:sz w:val="20"/>
          <w:szCs w:val="20"/>
        </w:rPr>
        <w:t>Stavba je navržena jako trvalá.</w:t>
      </w:r>
    </w:p>
    <w:p w:rsidR="00095573" w:rsidRDefault="00095573" w:rsidP="00FA4420">
      <w:pPr>
        <w:autoSpaceDE w:val="0"/>
        <w:autoSpaceDN w:val="0"/>
        <w:adjustRightInd w:val="0"/>
        <w:ind w:right="-851"/>
        <w:jc w:val="both"/>
        <w:rPr>
          <w:rFonts w:ascii="Arial" w:hAnsi="Arial" w:cs="Arial"/>
          <w:b/>
          <w:sz w:val="20"/>
          <w:szCs w:val="20"/>
          <w:lang w:eastAsia="cs-CZ"/>
        </w:rPr>
      </w:pPr>
    </w:p>
    <w:p w:rsidR="007F6F3D" w:rsidRPr="00C20CA2" w:rsidRDefault="00D92A9E" w:rsidP="00FA4420">
      <w:pPr>
        <w:autoSpaceDE w:val="0"/>
        <w:autoSpaceDN w:val="0"/>
        <w:adjustRightInd w:val="0"/>
        <w:ind w:right="-851"/>
        <w:jc w:val="both"/>
        <w:rPr>
          <w:rFonts w:ascii="Arial" w:hAnsi="Arial" w:cs="Arial"/>
          <w:b/>
          <w:sz w:val="20"/>
          <w:szCs w:val="20"/>
        </w:rPr>
      </w:pPr>
      <w:r>
        <w:rPr>
          <w:rFonts w:ascii="Arial" w:hAnsi="Arial" w:cs="Arial"/>
          <w:b/>
          <w:sz w:val="20"/>
          <w:szCs w:val="20"/>
          <w:lang w:eastAsia="cs-CZ"/>
        </w:rPr>
        <w:t xml:space="preserve">d) </w:t>
      </w:r>
      <w:r w:rsidR="007F6F3D" w:rsidRPr="00C20CA2">
        <w:rPr>
          <w:rFonts w:ascii="Arial" w:hAnsi="Arial" w:cs="Arial"/>
          <w:b/>
          <w:sz w:val="20"/>
          <w:szCs w:val="20"/>
          <w:lang w:eastAsia="cs-CZ"/>
        </w:rPr>
        <w:t>ÚDAJE O OCHRANĚ STAVBY PODLE JINÝCH PRÁVNÍCH PŘEDPISŮ</w:t>
      </w:r>
    </w:p>
    <w:p w:rsidR="007F6F3D" w:rsidRPr="00C20CA2" w:rsidRDefault="007F6F3D" w:rsidP="00FA4420">
      <w:pPr>
        <w:suppressAutoHyphens w:val="0"/>
        <w:autoSpaceDE w:val="0"/>
        <w:autoSpaceDN w:val="0"/>
        <w:adjustRightInd w:val="0"/>
        <w:jc w:val="both"/>
        <w:rPr>
          <w:rFonts w:ascii="Arial" w:hAnsi="Arial" w:cs="Arial"/>
          <w:sz w:val="20"/>
          <w:szCs w:val="20"/>
          <w:lang w:eastAsia="cs-CZ"/>
        </w:rPr>
      </w:pPr>
      <w:r w:rsidRPr="00C20CA2">
        <w:rPr>
          <w:rFonts w:ascii="Arial" w:hAnsi="Arial" w:cs="Arial"/>
          <w:sz w:val="20"/>
          <w:szCs w:val="20"/>
          <w:lang w:eastAsia="cs-CZ"/>
        </w:rPr>
        <w:t xml:space="preserve">Jedná se o </w:t>
      </w:r>
      <w:r w:rsidR="008C770D">
        <w:rPr>
          <w:rFonts w:ascii="Arial" w:hAnsi="Arial" w:cs="Arial"/>
          <w:sz w:val="20"/>
          <w:szCs w:val="20"/>
          <w:lang w:eastAsia="cs-CZ"/>
        </w:rPr>
        <w:t>rekonstrukci</w:t>
      </w:r>
      <w:r w:rsidRPr="00C20CA2">
        <w:rPr>
          <w:rFonts w:ascii="Arial" w:hAnsi="Arial" w:cs="Arial"/>
          <w:sz w:val="20"/>
          <w:szCs w:val="20"/>
          <w:lang w:eastAsia="cs-CZ"/>
        </w:rPr>
        <w:t xml:space="preserve"> </w:t>
      </w:r>
      <w:r w:rsidR="008C770D">
        <w:rPr>
          <w:rFonts w:ascii="Arial" w:hAnsi="Arial" w:cs="Arial"/>
          <w:sz w:val="20"/>
          <w:szCs w:val="20"/>
          <w:lang w:eastAsia="cs-CZ"/>
        </w:rPr>
        <w:t>stávajících objektů,</w:t>
      </w:r>
      <w:r w:rsidRPr="00C20CA2">
        <w:rPr>
          <w:rFonts w:ascii="Arial" w:hAnsi="Arial" w:cs="Arial"/>
          <w:sz w:val="20"/>
          <w:szCs w:val="20"/>
          <w:lang w:eastAsia="cs-CZ"/>
        </w:rPr>
        <w:t xml:space="preserve"> </w:t>
      </w:r>
      <w:r w:rsidR="008C770D">
        <w:rPr>
          <w:rFonts w:ascii="Arial" w:hAnsi="Arial" w:cs="Arial"/>
          <w:sz w:val="20"/>
          <w:szCs w:val="20"/>
          <w:lang w:eastAsia="cs-CZ"/>
        </w:rPr>
        <w:t>které</w:t>
      </w:r>
      <w:r w:rsidRPr="00C20CA2">
        <w:rPr>
          <w:rFonts w:ascii="Arial" w:hAnsi="Arial" w:cs="Arial"/>
          <w:sz w:val="20"/>
          <w:szCs w:val="20"/>
          <w:lang w:eastAsia="cs-CZ"/>
        </w:rPr>
        <w:t xml:space="preserve"> se nenachází v památkové rezervaci ani v památkové zóně.</w:t>
      </w:r>
    </w:p>
    <w:p w:rsidR="00095573" w:rsidRDefault="00095573" w:rsidP="00FA4420">
      <w:pPr>
        <w:suppressAutoHyphens w:val="0"/>
        <w:autoSpaceDE w:val="0"/>
        <w:autoSpaceDN w:val="0"/>
        <w:adjustRightInd w:val="0"/>
        <w:jc w:val="both"/>
        <w:rPr>
          <w:rFonts w:ascii="Arial" w:hAnsi="Arial" w:cs="Arial"/>
          <w:b/>
          <w:sz w:val="20"/>
          <w:szCs w:val="20"/>
          <w:lang w:eastAsia="cs-CZ"/>
        </w:rPr>
      </w:pPr>
    </w:p>
    <w:p w:rsidR="007F6F3D" w:rsidRPr="00C20CA2" w:rsidRDefault="00D92A9E" w:rsidP="00FA4420">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e) </w:t>
      </w:r>
      <w:r w:rsidR="007F6F3D" w:rsidRPr="00C20CA2">
        <w:rPr>
          <w:rFonts w:ascii="Arial" w:hAnsi="Arial" w:cs="Arial"/>
          <w:b/>
          <w:sz w:val="20"/>
          <w:szCs w:val="20"/>
          <w:lang w:eastAsia="cs-CZ"/>
        </w:rPr>
        <w:t>ÚDAJE O DODRŽENÍ TECHNICKÝCH POŽADAVKŮ NA STAVBY A OBECNÝCH TECHNICKÝCH POŽADAVKŮ ZABEZPEČUJÍCÍCH BEZBARIÉROVÉ UŽÍVÁNÍ STAVEB</w:t>
      </w:r>
    </w:p>
    <w:p w:rsidR="007F6F3D" w:rsidRPr="00C20CA2" w:rsidRDefault="007F6F3D" w:rsidP="00FA4420">
      <w:pPr>
        <w:suppressAutoHyphens w:val="0"/>
        <w:autoSpaceDE w:val="0"/>
        <w:autoSpaceDN w:val="0"/>
        <w:adjustRightInd w:val="0"/>
        <w:jc w:val="both"/>
        <w:rPr>
          <w:rFonts w:ascii="Arial" w:hAnsi="Arial" w:cs="Arial"/>
          <w:sz w:val="20"/>
          <w:szCs w:val="20"/>
          <w:lang w:eastAsia="cs-CZ"/>
        </w:rPr>
      </w:pPr>
      <w:r w:rsidRPr="00C20CA2">
        <w:rPr>
          <w:rFonts w:ascii="Arial" w:hAnsi="Arial" w:cs="Arial"/>
          <w:sz w:val="20"/>
          <w:szCs w:val="20"/>
          <w:lang w:eastAsia="cs-CZ"/>
        </w:rPr>
        <w:t>Projekt byl proveden v souladu se stavebním zákonem 183/2006 Sb.</w:t>
      </w:r>
      <w:r w:rsidR="008C770D">
        <w:rPr>
          <w:rFonts w:ascii="Arial" w:hAnsi="Arial" w:cs="Arial"/>
          <w:sz w:val="20"/>
          <w:szCs w:val="20"/>
          <w:lang w:eastAsia="cs-CZ"/>
        </w:rPr>
        <w:t xml:space="preserve"> ve znění účinném  od </w:t>
      </w:r>
      <w:proofErr w:type="gramStart"/>
      <w:r w:rsidR="008C770D">
        <w:rPr>
          <w:rFonts w:ascii="Arial" w:hAnsi="Arial" w:cs="Arial"/>
          <w:sz w:val="20"/>
          <w:szCs w:val="20"/>
          <w:lang w:eastAsia="cs-CZ"/>
        </w:rPr>
        <w:t>1.1.2018</w:t>
      </w:r>
      <w:proofErr w:type="gramEnd"/>
      <w:r w:rsidRPr="00C20CA2">
        <w:rPr>
          <w:rFonts w:ascii="Arial" w:hAnsi="Arial" w:cs="Arial"/>
          <w:sz w:val="20"/>
          <w:szCs w:val="20"/>
          <w:lang w:eastAsia="cs-CZ"/>
        </w:rPr>
        <w:t xml:space="preserve">, vyhláškou 268/2009 Sb., vyhláškou 501/2006 Sb. ve znění </w:t>
      </w:r>
      <w:r w:rsidR="008C770D">
        <w:rPr>
          <w:rFonts w:ascii="Arial" w:hAnsi="Arial" w:cs="Arial"/>
          <w:sz w:val="20"/>
          <w:szCs w:val="20"/>
          <w:lang w:eastAsia="cs-CZ"/>
        </w:rPr>
        <w:t>269/2009 a vyhláškou 398/2009.</w:t>
      </w:r>
    </w:p>
    <w:p w:rsidR="00180103" w:rsidRPr="00C20CA2" w:rsidRDefault="008C770D" w:rsidP="00FA4420">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Ke stavbě je přístup</w:t>
      </w:r>
      <w:r w:rsidR="00180103" w:rsidRPr="00C20CA2">
        <w:rPr>
          <w:rFonts w:ascii="Arial" w:hAnsi="Arial" w:cs="Arial"/>
          <w:sz w:val="20"/>
          <w:szCs w:val="20"/>
          <w:lang w:eastAsia="cs-CZ"/>
        </w:rPr>
        <w:t xml:space="preserve"> z veřejné komunikace</w:t>
      </w:r>
      <w:r>
        <w:rPr>
          <w:rFonts w:ascii="Arial" w:hAnsi="Arial" w:cs="Arial"/>
          <w:sz w:val="20"/>
          <w:szCs w:val="20"/>
          <w:lang w:eastAsia="cs-CZ"/>
        </w:rPr>
        <w:t xml:space="preserve"> vstup a vjezd z ul. Křížové, hlavní vstup ze starého náměstí</w:t>
      </w:r>
      <w:r w:rsidR="00180103" w:rsidRPr="00C20CA2">
        <w:rPr>
          <w:rFonts w:ascii="Arial" w:hAnsi="Arial" w:cs="Arial"/>
          <w:sz w:val="20"/>
          <w:szCs w:val="20"/>
          <w:lang w:eastAsia="cs-CZ"/>
        </w:rPr>
        <w:t xml:space="preserve">. Přístup do 1NP domu </w:t>
      </w:r>
      <w:r>
        <w:rPr>
          <w:rFonts w:ascii="Arial" w:hAnsi="Arial" w:cs="Arial"/>
          <w:sz w:val="20"/>
          <w:szCs w:val="20"/>
          <w:lang w:eastAsia="cs-CZ"/>
        </w:rPr>
        <w:t xml:space="preserve">z ul. Křížové je </w:t>
      </w:r>
      <w:r w:rsidR="00180103" w:rsidRPr="00C20CA2">
        <w:rPr>
          <w:rFonts w:ascii="Arial" w:hAnsi="Arial" w:cs="Arial"/>
          <w:sz w:val="20"/>
          <w:szCs w:val="20"/>
          <w:lang w:eastAsia="cs-CZ"/>
        </w:rPr>
        <w:t>bezbariérový.</w:t>
      </w:r>
    </w:p>
    <w:p w:rsidR="00180103" w:rsidRPr="00C20CA2" w:rsidRDefault="00180103" w:rsidP="00FA4420">
      <w:pPr>
        <w:suppressAutoHyphens w:val="0"/>
        <w:autoSpaceDE w:val="0"/>
        <w:autoSpaceDN w:val="0"/>
        <w:adjustRightInd w:val="0"/>
        <w:jc w:val="both"/>
        <w:rPr>
          <w:rFonts w:ascii="Arial" w:hAnsi="Arial" w:cs="Arial"/>
          <w:sz w:val="20"/>
          <w:szCs w:val="20"/>
          <w:lang w:eastAsia="cs-CZ"/>
        </w:rPr>
      </w:pPr>
    </w:p>
    <w:p w:rsidR="00180103" w:rsidRPr="00BB1AD8"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f) </w:t>
      </w:r>
      <w:r w:rsidR="00180103" w:rsidRPr="00BB1AD8">
        <w:rPr>
          <w:rFonts w:ascii="Arial" w:hAnsi="Arial" w:cs="Arial"/>
          <w:b/>
          <w:sz w:val="20"/>
          <w:szCs w:val="20"/>
          <w:lang w:eastAsia="cs-CZ"/>
        </w:rPr>
        <w:t>POŽADAVKY DOTČENÝCH ORGÁNŮ</w:t>
      </w:r>
    </w:p>
    <w:p w:rsidR="004A2F04" w:rsidRPr="005819D4" w:rsidRDefault="004A2F04" w:rsidP="004A2F04">
      <w:pPr>
        <w:tabs>
          <w:tab w:val="left" w:pos="3261"/>
          <w:tab w:val="left" w:pos="4536"/>
        </w:tabs>
        <w:suppressAutoHyphens w:val="0"/>
        <w:autoSpaceDE w:val="0"/>
        <w:autoSpaceDN w:val="0"/>
        <w:adjustRightInd w:val="0"/>
        <w:jc w:val="both"/>
        <w:rPr>
          <w:rFonts w:ascii="Arial" w:hAnsi="Arial" w:cs="Arial"/>
          <w:sz w:val="20"/>
          <w:szCs w:val="20"/>
          <w:shd w:val="clear" w:color="auto" w:fill="FFFFFF"/>
        </w:rPr>
      </w:pPr>
      <w:r>
        <w:rPr>
          <w:rFonts w:ascii="Arial" w:hAnsi="Arial" w:cs="Arial"/>
          <w:sz w:val="20"/>
          <w:szCs w:val="20"/>
          <w:lang w:eastAsia="cs-CZ"/>
        </w:rPr>
        <w:t>Závazná stanoviska a p</w:t>
      </w:r>
      <w:r w:rsidRPr="00BB1AD8">
        <w:rPr>
          <w:rFonts w:ascii="Arial" w:hAnsi="Arial" w:cs="Arial"/>
          <w:sz w:val="20"/>
          <w:szCs w:val="20"/>
          <w:lang w:eastAsia="cs-CZ"/>
        </w:rPr>
        <w:t>ožadavky dotčených orgánů</w:t>
      </w:r>
      <w:r>
        <w:rPr>
          <w:rFonts w:ascii="Arial" w:hAnsi="Arial" w:cs="Arial"/>
          <w:sz w:val="20"/>
          <w:szCs w:val="20"/>
          <w:lang w:eastAsia="cs-CZ"/>
        </w:rPr>
        <w:t xml:space="preserve"> z nich vyplývající k této </w:t>
      </w:r>
      <w:r w:rsidRPr="005819D4">
        <w:rPr>
          <w:rFonts w:ascii="Arial" w:hAnsi="Arial" w:cs="Arial"/>
          <w:sz w:val="20"/>
          <w:szCs w:val="20"/>
          <w:lang w:eastAsia="cs-CZ"/>
        </w:rPr>
        <w:t xml:space="preserve">stavbě </w:t>
      </w:r>
      <w:r w:rsidR="00502F8D">
        <w:rPr>
          <w:rStyle w:val="apple-converted-space"/>
          <w:rFonts w:ascii="Arial" w:hAnsi="Arial" w:cs="Arial"/>
          <w:sz w:val="20"/>
          <w:szCs w:val="20"/>
          <w:shd w:val="clear" w:color="auto" w:fill="FFFFFF"/>
        </w:rPr>
        <w:t>byla zapracována do dokumentace</w:t>
      </w:r>
      <w:r>
        <w:rPr>
          <w:rStyle w:val="apple-converted-space"/>
          <w:rFonts w:ascii="Arial" w:hAnsi="Arial" w:cs="Arial"/>
          <w:sz w:val="20"/>
          <w:szCs w:val="20"/>
          <w:shd w:val="clear" w:color="auto" w:fill="FFFFFF"/>
        </w:rPr>
        <w:t>.</w:t>
      </w:r>
    </w:p>
    <w:p w:rsidR="00F2431B" w:rsidRDefault="00F2431B"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p>
    <w:p w:rsidR="00F2431B"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g) </w:t>
      </w:r>
      <w:r w:rsidR="00F2431B">
        <w:rPr>
          <w:rFonts w:ascii="Arial" w:hAnsi="Arial" w:cs="Arial"/>
          <w:b/>
          <w:sz w:val="20"/>
          <w:szCs w:val="20"/>
          <w:lang w:eastAsia="cs-CZ"/>
        </w:rPr>
        <w:t>SEZNAM VÝJIMEK A ÚLEVOVÝCH ŘEŠENÍ</w:t>
      </w:r>
    </w:p>
    <w:p w:rsidR="00F2431B" w:rsidRPr="00A82F8C" w:rsidRDefault="00F2431B" w:rsidP="00FA4420">
      <w:pPr>
        <w:tabs>
          <w:tab w:val="left" w:pos="3261"/>
          <w:tab w:val="left" w:pos="4536"/>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Nejsou zde stanoveny žádné výjimky a úlevová řešení.</w:t>
      </w:r>
    </w:p>
    <w:p w:rsidR="00FA4420" w:rsidRDefault="00FA4420"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p>
    <w:p w:rsidR="00180103" w:rsidRPr="002C012F" w:rsidRDefault="00D92A9E" w:rsidP="00FA4420">
      <w:pPr>
        <w:tabs>
          <w:tab w:val="left" w:pos="3261"/>
          <w:tab w:val="left" w:pos="4536"/>
        </w:tabs>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h) </w:t>
      </w:r>
      <w:r w:rsidR="00180103" w:rsidRPr="002C012F">
        <w:rPr>
          <w:rFonts w:ascii="Arial" w:hAnsi="Arial" w:cs="Arial"/>
          <w:b/>
          <w:sz w:val="20"/>
          <w:szCs w:val="20"/>
          <w:lang w:eastAsia="cs-CZ"/>
        </w:rPr>
        <w:t>NAVRHOVANÉ KAPACITY STAVBY</w:t>
      </w:r>
    </w:p>
    <w:p w:rsidR="004A2F04" w:rsidRDefault="004A2F04" w:rsidP="004A2F04">
      <w:pPr>
        <w:autoSpaceDE w:val="0"/>
        <w:autoSpaceDN w:val="0"/>
        <w:adjustRightInd w:val="0"/>
        <w:ind w:right="-1"/>
        <w:jc w:val="both"/>
        <w:rPr>
          <w:rFonts w:ascii="Arial" w:hAnsi="Arial" w:cs="Arial"/>
          <w:sz w:val="20"/>
          <w:szCs w:val="20"/>
        </w:rPr>
      </w:pPr>
      <w:r w:rsidRPr="00095573">
        <w:rPr>
          <w:rFonts w:ascii="Arial" w:hAnsi="Arial" w:cs="Arial"/>
          <w:sz w:val="20"/>
          <w:szCs w:val="20"/>
        </w:rPr>
        <w:t xml:space="preserve">Rekonstrukcí </w:t>
      </w:r>
      <w:r w:rsidR="00095573">
        <w:rPr>
          <w:rFonts w:ascii="Arial" w:hAnsi="Arial" w:cs="Arial"/>
          <w:sz w:val="20"/>
          <w:szCs w:val="20"/>
        </w:rPr>
        <w:t>a dostavbou</w:t>
      </w:r>
      <w:r w:rsidRPr="00095573">
        <w:rPr>
          <w:rFonts w:ascii="Arial" w:hAnsi="Arial" w:cs="Arial"/>
          <w:sz w:val="20"/>
          <w:szCs w:val="20"/>
        </w:rPr>
        <w:t xml:space="preserve"> se navýší obestavěný prostor objektu- zvyšujeme hřeben střechy.</w:t>
      </w:r>
    </w:p>
    <w:p w:rsidR="00036A98" w:rsidRDefault="00036A98" w:rsidP="004A2F04">
      <w:pPr>
        <w:autoSpaceDE w:val="0"/>
        <w:autoSpaceDN w:val="0"/>
        <w:adjustRightInd w:val="0"/>
        <w:ind w:right="-1"/>
        <w:jc w:val="both"/>
        <w:rPr>
          <w:rFonts w:ascii="Arial" w:hAnsi="Arial" w:cs="Arial"/>
          <w:sz w:val="20"/>
          <w:szCs w:val="20"/>
        </w:rPr>
      </w:pPr>
      <w:r>
        <w:rPr>
          <w:rFonts w:ascii="Arial" w:hAnsi="Arial" w:cs="Arial"/>
          <w:sz w:val="20"/>
          <w:szCs w:val="20"/>
        </w:rPr>
        <w:t>Hřebeny střech před rekonstrukcí:</w:t>
      </w:r>
    </w:p>
    <w:p w:rsidR="00036A98" w:rsidRDefault="00036A98" w:rsidP="00036A98">
      <w:pPr>
        <w:tabs>
          <w:tab w:val="left" w:pos="1560"/>
        </w:tabs>
        <w:autoSpaceDE w:val="0"/>
        <w:autoSpaceDN w:val="0"/>
        <w:adjustRightInd w:val="0"/>
        <w:ind w:right="-1"/>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čp</w:t>
      </w:r>
      <w:proofErr w:type="spellEnd"/>
      <w:r>
        <w:rPr>
          <w:rFonts w:ascii="Arial" w:hAnsi="Arial" w:cs="Arial"/>
          <w:sz w:val="20"/>
          <w:szCs w:val="20"/>
        </w:rPr>
        <w:t xml:space="preserve"> 134</w:t>
      </w:r>
      <w:r>
        <w:rPr>
          <w:rFonts w:ascii="Arial" w:hAnsi="Arial" w:cs="Arial"/>
          <w:sz w:val="20"/>
          <w:szCs w:val="20"/>
        </w:rPr>
        <w:tab/>
        <w:t xml:space="preserve">417,41 </w:t>
      </w:r>
      <w:proofErr w:type="gramStart"/>
      <w:r>
        <w:rPr>
          <w:rFonts w:ascii="Arial" w:hAnsi="Arial" w:cs="Arial"/>
          <w:sz w:val="20"/>
          <w:szCs w:val="20"/>
        </w:rPr>
        <w:t>m.</w:t>
      </w:r>
      <w:proofErr w:type="spellStart"/>
      <w:r>
        <w:rPr>
          <w:rFonts w:ascii="Arial" w:hAnsi="Arial" w:cs="Arial"/>
          <w:sz w:val="20"/>
          <w:szCs w:val="20"/>
        </w:rPr>
        <w:t>n.</w:t>
      </w:r>
      <w:proofErr w:type="gramEnd"/>
      <w:r>
        <w:rPr>
          <w:rFonts w:ascii="Arial" w:hAnsi="Arial" w:cs="Arial"/>
          <w:sz w:val="20"/>
          <w:szCs w:val="20"/>
        </w:rPr>
        <w:t>m</w:t>
      </w:r>
      <w:proofErr w:type="spellEnd"/>
      <w:r>
        <w:rPr>
          <w:rFonts w:ascii="Arial" w:hAnsi="Arial" w:cs="Arial"/>
          <w:sz w:val="20"/>
          <w:szCs w:val="20"/>
        </w:rPr>
        <w:t xml:space="preserve"> (+ 15,010)</w:t>
      </w:r>
    </w:p>
    <w:p w:rsidR="00036A98" w:rsidRDefault="00036A98" w:rsidP="00036A98">
      <w:pPr>
        <w:tabs>
          <w:tab w:val="left" w:pos="1560"/>
        </w:tabs>
        <w:autoSpaceDE w:val="0"/>
        <w:autoSpaceDN w:val="0"/>
        <w:adjustRightInd w:val="0"/>
        <w:ind w:right="-1"/>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čp.135</w:t>
      </w:r>
      <w:proofErr w:type="gramEnd"/>
      <w:r>
        <w:rPr>
          <w:rFonts w:ascii="Arial" w:hAnsi="Arial" w:cs="Arial"/>
          <w:sz w:val="20"/>
          <w:szCs w:val="20"/>
        </w:rPr>
        <w:tab/>
        <w:t>419,91 m.</w:t>
      </w:r>
      <w:proofErr w:type="spellStart"/>
      <w:r>
        <w:rPr>
          <w:rFonts w:ascii="Arial" w:hAnsi="Arial" w:cs="Arial"/>
          <w:sz w:val="20"/>
          <w:szCs w:val="20"/>
        </w:rPr>
        <w:t>n.m</w:t>
      </w:r>
      <w:proofErr w:type="spellEnd"/>
      <w:r>
        <w:rPr>
          <w:rFonts w:ascii="Arial" w:hAnsi="Arial" w:cs="Arial"/>
          <w:sz w:val="20"/>
          <w:szCs w:val="20"/>
        </w:rPr>
        <w:t>(+17,510)</w:t>
      </w:r>
    </w:p>
    <w:p w:rsidR="00036A98" w:rsidRDefault="00036A98" w:rsidP="00036A98">
      <w:pPr>
        <w:autoSpaceDE w:val="0"/>
        <w:autoSpaceDN w:val="0"/>
        <w:adjustRightInd w:val="0"/>
        <w:ind w:right="-1"/>
        <w:jc w:val="both"/>
        <w:rPr>
          <w:rFonts w:ascii="Arial" w:hAnsi="Arial" w:cs="Arial"/>
          <w:sz w:val="20"/>
          <w:szCs w:val="20"/>
        </w:rPr>
      </w:pPr>
      <w:r>
        <w:rPr>
          <w:rFonts w:ascii="Arial" w:hAnsi="Arial" w:cs="Arial"/>
          <w:sz w:val="20"/>
          <w:szCs w:val="20"/>
        </w:rPr>
        <w:t>Hřebeny střech po rekonstrukci:</w:t>
      </w:r>
    </w:p>
    <w:p w:rsidR="00036A98" w:rsidRDefault="00036A98" w:rsidP="00036A98">
      <w:pPr>
        <w:tabs>
          <w:tab w:val="left" w:pos="1560"/>
        </w:tabs>
        <w:autoSpaceDE w:val="0"/>
        <w:autoSpaceDN w:val="0"/>
        <w:adjustRightInd w:val="0"/>
        <w:ind w:right="-1"/>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čp</w:t>
      </w:r>
      <w:proofErr w:type="spellEnd"/>
      <w:r>
        <w:rPr>
          <w:rFonts w:ascii="Arial" w:hAnsi="Arial" w:cs="Arial"/>
          <w:sz w:val="20"/>
          <w:szCs w:val="20"/>
        </w:rPr>
        <w:t xml:space="preserve"> 134</w:t>
      </w:r>
      <w:r>
        <w:rPr>
          <w:rFonts w:ascii="Arial" w:hAnsi="Arial" w:cs="Arial"/>
          <w:sz w:val="20"/>
          <w:szCs w:val="20"/>
        </w:rPr>
        <w:tab/>
        <w:t xml:space="preserve">418,18 </w:t>
      </w:r>
      <w:proofErr w:type="gramStart"/>
      <w:r>
        <w:rPr>
          <w:rFonts w:ascii="Arial" w:hAnsi="Arial" w:cs="Arial"/>
          <w:sz w:val="20"/>
          <w:szCs w:val="20"/>
        </w:rPr>
        <w:t>m.</w:t>
      </w:r>
      <w:proofErr w:type="spellStart"/>
      <w:r>
        <w:rPr>
          <w:rFonts w:ascii="Arial" w:hAnsi="Arial" w:cs="Arial"/>
          <w:sz w:val="20"/>
          <w:szCs w:val="20"/>
        </w:rPr>
        <w:t>n.</w:t>
      </w:r>
      <w:proofErr w:type="gramEnd"/>
      <w:r>
        <w:rPr>
          <w:rFonts w:ascii="Arial" w:hAnsi="Arial" w:cs="Arial"/>
          <w:sz w:val="20"/>
          <w:szCs w:val="20"/>
        </w:rPr>
        <w:t>m</w:t>
      </w:r>
      <w:proofErr w:type="spellEnd"/>
      <w:r>
        <w:rPr>
          <w:rFonts w:ascii="Arial" w:hAnsi="Arial" w:cs="Arial"/>
          <w:sz w:val="20"/>
          <w:szCs w:val="20"/>
        </w:rPr>
        <w:t xml:space="preserve"> (+ 15,780)</w:t>
      </w:r>
    </w:p>
    <w:p w:rsidR="00036A98" w:rsidRDefault="00036A98" w:rsidP="00036A98">
      <w:pPr>
        <w:tabs>
          <w:tab w:val="left" w:pos="1560"/>
        </w:tabs>
        <w:autoSpaceDE w:val="0"/>
        <w:autoSpaceDN w:val="0"/>
        <w:adjustRightInd w:val="0"/>
        <w:ind w:right="-1"/>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čp.135</w:t>
      </w:r>
      <w:proofErr w:type="gramEnd"/>
      <w:r>
        <w:rPr>
          <w:rFonts w:ascii="Arial" w:hAnsi="Arial" w:cs="Arial"/>
          <w:sz w:val="20"/>
          <w:szCs w:val="20"/>
        </w:rPr>
        <w:tab/>
        <w:t>420,205 m.</w:t>
      </w:r>
      <w:proofErr w:type="spellStart"/>
      <w:r>
        <w:rPr>
          <w:rFonts w:ascii="Arial" w:hAnsi="Arial" w:cs="Arial"/>
          <w:sz w:val="20"/>
          <w:szCs w:val="20"/>
        </w:rPr>
        <w:t>n.m</w:t>
      </w:r>
      <w:proofErr w:type="spellEnd"/>
      <w:r>
        <w:rPr>
          <w:rFonts w:ascii="Arial" w:hAnsi="Arial" w:cs="Arial"/>
          <w:sz w:val="20"/>
          <w:szCs w:val="20"/>
        </w:rPr>
        <w:t>(+17,805)</w:t>
      </w:r>
    </w:p>
    <w:p w:rsidR="004A2F04" w:rsidRPr="00036A98" w:rsidRDefault="004A2F04" w:rsidP="004A2F04">
      <w:pPr>
        <w:autoSpaceDE w:val="0"/>
        <w:autoSpaceDN w:val="0"/>
        <w:adjustRightInd w:val="0"/>
        <w:ind w:right="-1"/>
        <w:jc w:val="both"/>
        <w:rPr>
          <w:rFonts w:ascii="Arial" w:hAnsi="Arial" w:cs="Arial"/>
          <w:sz w:val="20"/>
          <w:szCs w:val="20"/>
        </w:rPr>
      </w:pPr>
      <w:r w:rsidRPr="00036A98">
        <w:rPr>
          <w:rFonts w:ascii="Arial" w:hAnsi="Arial" w:cs="Arial"/>
          <w:sz w:val="20"/>
          <w:szCs w:val="20"/>
        </w:rPr>
        <w:t xml:space="preserve">Obestavěný prostor před rekonstrukcí: </w:t>
      </w:r>
      <w:r w:rsidR="00036A98" w:rsidRPr="00036A98">
        <w:rPr>
          <w:rFonts w:ascii="Arial" w:hAnsi="Arial" w:cs="Arial"/>
          <w:sz w:val="20"/>
          <w:szCs w:val="20"/>
        </w:rPr>
        <w:t>5700</w:t>
      </w:r>
      <w:r w:rsidRPr="00036A98">
        <w:rPr>
          <w:rFonts w:ascii="Arial" w:hAnsi="Arial" w:cs="Arial"/>
          <w:sz w:val="20"/>
          <w:szCs w:val="20"/>
        </w:rPr>
        <w:t>m</w:t>
      </w:r>
      <w:r w:rsidRPr="00036A98">
        <w:rPr>
          <w:rFonts w:ascii="Arial" w:hAnsi="Arial" w:cs="Arial"/>
          <w:sz w:val="20"/>
          <w:szCs w:val="20"/>
          <w:vertAlign w:val="superscript"/>
        </w:rPr>
        <w:t>3</w:t>
      </w:r>
    </w:p>
    <w:p w:rsidR="004A2F04" w:rsidRDefault="004A2F04" w:rsidP="004A2F04">
      <w:pPr>
        <w:autoSpaceDE w:val="0"/>
        <w:autoSpaceDN w:val="0"/>
        <w:adjustRightInd w:val="0"/>
        <w:ind w:right="-1"/>
        <w:jc w:val="both"/>
        <w:rPr>
          <w:rFonts w:ascii="Arial" w:hAnsi="Arial" w:cs="Arial"/>
          <w:b/>
          <w:sz w:val="20"/>
          <w:szCs w:val="20"/>
          <w:vertAlign w:val="superscript"/>
        </w:rPr>
      </w:pPr>
      <w:r w:rsidRPr="00BA4A8C">
        <w:rPr>
          <w:rFonts w:ascii="Arial" w:hAnsi="Arial" w:cs="Arial"/>
          <w:b/>
          <w:sz w:val="20"/>
          <w:szCs w:val="20"/>
        </w:rPr>
        <w:t xml:space="preserve">Obestavěný prostor po rekonstrukci: </w:t>
      </w:r>
      <w:r w:rsidR="00BA4A8C" w:rsidRPr="00BA4A8C">
        <w:rPr>
          <w:rFonts w:ascii="Arial" w:hAnsi="Arial" w:cs="Arial"/>
          <w:b/>
          <w:sz w:val="20"/>
          <w:szCs w:val="20"/>
        </w:rPr>
        <w:t>6588</w:t>
      </w:r>
      <w:r w:rsidRPr="00BA4A8C">
        <w:rPr>
          <w:rFonts w:ascii="Arial" w:hAnsi="Arial" w:cs="Arial"/>
          <w:b/>
          <w:sz w:val="20"/>
          <w:szCs w:val="20"/>
        </w:rPr>
        <w:t>m</w:t>
      </w:r>
      <w:r w:rsidRPr="00BA4A8C">
        <w:rPr>
          <w:rFonts w:ascii="Arial" w:hAnsi="Arial" w:cs="Arial"/>
          <w:b/>
          <w:sz w:val="20"/>
          <w:szCs w:val="20"/>
          <w:vertAlign w:val="superscript"/>
        </w:rPr>
        <w:t>3</w:t>
      </w:r>
    </w:p>
    <w:p w:rsidR="00502F8D" w:rsidRPr="00BA4A8C" w:rsidRDefault="00502F8D" w:rsidP="004A2F04">
      <w:pPr>
        <w:autoSpaceDE w:val="0"/>
        <w:autoSpaceDN w:val="0"/>
        <w:adjustRightInd w:val="0"/>
        <w:ind w:right="-1"/>
        <w:jc w:val="both"/>
        <w:rPr>
          <w:rFonts w:ascii="Arial" w:hAnsi="Arial" w:cs="Arial"/>
          <w:b/>
          <w:sz w:val="20"/>
          <w:szCs w:val="20"/>
        </w:rPr>
      </w:pPr>
    </w:p>
    <w:p w:rsidR="00095573" w:rsidRDefault="00095573" w:rsidP="00095573">
      <w:pPr>
        <w:tabs>
          <w:tab w:val="right" w:pos="7938"/>
        </w:tabs>
        <w:ind w:right="-1"/>
        <w:jc w:val="both"/>
        <w:rPr>
          <w:rFonts w:ascii="Arial" w:hAnsi="Arial" w:cs="Arial"/>
          <w:b/>
          <w:sz w:val="20"/>
        </w:rPr>
      </w:pPr>
      <w:proofErr w:type="gramStart"/>
      <w:r>
        <w:rPr>
          <w:rFonts w:ascii="Arial" w:hAnsi="Arial" w:cs="Arial"/>
          <w:b/>
          <w:sz w:val="20"/>
        </w:rPr>
        <w:lastRenderedPageBreak/>
        <w:t>1.PP</w:t>
      </w:r>
      <w:proofErr w:type="gramEnd"/>
    </w:p>
    <w:p w:rsidR="00095573" w:rsidRPr="007A7994" w:rsidRDefault="00095573" w:rsidP="00095573">
      <w:pPr>
        <w:tabs>
          <w:tab w:val="right" w:pos="7938"/>
        </w:tabs>
        <w:ind w:right="-1"/>
        <w:jc w:val="both"/>
        <w:rPr>
          <w:rFonts w:ascii="Arial" w:hAnsi="Arial" w:cs="Arial"/>
          <w:sz w:val="20"/>
        </w:rPr>
      </w:pPr>
      <w:r>
        <w:rPr>
          <w:rFonts w:ascii="Arial" w:hAnsi="Arial" w:cs="Arial"/>
          <w:sz w:val="20"/>
        </w:rPr>
        <w:t>Nevyužívané sklepy</w:t>
      </w:r>
    </w:p>
    <w:p w:rsidR="00095573" w:rsidRDefault="00095573" w:rsidP="00095573">
      <w:pPr>
        <w:tabs>
          <w:tab w:val="right" w:pos="7938"/>
        </w:tabs>
        <w:ind w:right="-1"/>
        <w:jc w:val="both"/>
        <w:rPr>
          <w:rFonts w:ascii="Arial" w:hAnsi="Arial" w:cs="Arial"/>
          <w:b/>
          <w:sz w:val="20"/>
        </w:rPr>
      </w:pPr>
      <w:r w:rsidRPr="001E2EAE">
        <w:rPr>
          <w:rFonts w:ascii="Arial" w:hAnsi="Arial" w:cs="Arial"/>
          <w:b/>
          <w:sz w:val="20"/>
        </w:rPr>
        <w:t>1.NP</w:t>
      </w:r>
    </w:p>
    <w:p w:rsidR="00095573" w:rsidRDefault="00095573" w:rsidP="00095573">
      <w:pPr>
        <w:tabs>
          <w:tab w:val="bar" w:pos="-3686"/>
          <w:tab w:val="left" w:pos="3969"/>
          <w:tab w:val="right" w:pos="7938"/>
        </w:tabs>
        <w:ind w:right="-1"/>
        <w:jc w:val="both"/>
        <w:rPr>
          <w:rFonts w:ascii="Arial" w:hAnsi="Arial" w:cs="Arial"/>
          <w:sz w:val="20"/>
        </w:rPr>
      </w:pPr>
      <w:r>
        <w:rPr>
          <w:rFonts w:ascii="Arial" w:hAnsi="Arial" w:cs="Arial"/>
          <w:sz w:val="20"/>
        </w:rPr>
        <w:t>Sál</w:t>
      </w:r>
      <w:r>
        <w:rPr>
          <w:rFonts w:ascii="Arial" w:hAnsi="Arial" w:cs="Arial"/>
          <w:sz w:val="20"/>
        </w:rPr>
        <w:tab/>
        <w:t>72 osob</w:t>
      </w:r>
    </w:p>
    <w:p w:rsidR="00095573" w:rsidRDefault="00095573" w:rsidP="00095573">
      <w:pPr>
        <w:tabs>
          <w:tab w:val="bar" w:pos="-3686"/>
          <w:tab w:val="left" w:pos="3969"/>
          <w:tab w:val="right" w:pos="7938"/>
        </w:tabs>
        <w:ind w:right="-1"/>
        <w:jc w:val="both"/>
        <w:rPr>
          <w:rFonts w:ascii="Arial" w:hAnsi="Arial" w:cs="Arial"/>
          <w:sz w:val="20"/>
        </w:rPr>
      </w:pPr>
      <w:r>
        <w:rPr>
          <w:rFonts w:ascii="Arial" w:hAnsi="Arial" w:cs="Arial"/>
          <w:sz w:val="20"/>
        </w:rPr>
        <w:t>Čítárna</w:t>
      </w:r>
      <w:r>
        <w:rPr>
          <w:rFonts w:ascii="Arial" w:hAnsi="Arial" w:cs="Arial"/>
          <w:sz w:val="20"/>
        </w:rPr>
        <w:tab/>
        <w:t>22 osob</w:t>
      </w:r>
      <w:r>
        <w:rPr>
          <w:rFonts w:ascii="Arial" w:hAnsi="Arial" w:cs="Arial"/>
          <w:sz w:val="20"/>
        </w:rPr>
        <w:tab/>
        <w:t>cca 3 tis svazků</w:t>
      </w:r>
    </w:p>
    <w:p w:rsidR="00095573" w:rsidRDefault="00095573" w:rsidP="00095573">
      <w:pPr>
        <w:tabs>
          <w:tab w:val="bar" w:pos="-3686"/>
          <w:tab w:val="left" w:pos="3969"/>
        </w:tabs>
        <w:ind w:right="-1"/>
        <w:jc w:val="both"/>
        <w:rPr>
          <w:rFonts w:ascii="Arial" w:hAnsi="Arial" w:cs="Arial"/>
          <w:sz w:val="20"/>
        </w:rPr>
      </w:pPr>
      <w:r>
        <w:rPr>
          <w:rFonts w:ascii="Arial" w:hAnsi="Arial" w:cs="Arial"/>
          <w:sz w:val="20"/>
        </w:rPr>
        <w:t>PC místnost</w:t>
      </w:r>
      <w:r>
        <w:rPr>
          <w:rFonts w:ascii="Arial" w:hAnsi="Arial" w:cs="Arial"/>
          <w:sz w:val="20"/>
        </w:rPr>
        <w:tab/>
        <w:t xml:space="preserve">8 </w:t>
      </w:r>
      <w:proofErr w:type="spellStart"/>
      <w:r>
        <w:rPr>
          <w:rFonts w:ascii="Arial" w:hAnsi="Arial" w:cs="Arial"/>
          <w:sz w:val="20"/>
        </w:rPr>
        <w:t>xPC</w:t>
      </w:r>
      <w:proofErr w:type="spellEnd"/>
      <w:r>
        <w:rPr>
          <w:rFonts w:ascii="Arial" w:hAnsi="Arial" w:cs="Arial"/>
          <w:sz w:val="20"/>
        </w:rPr>
        <w:t xml:space="preserve"> + 2.xPC v hale pro neregistrované uživatele</w:t>
      </w:r>
    </w:p>
    <w:p w:rsidR="00095573" w:rsidRDefault="00095573" w:rsidP="00095573">
      <w:pPr>
        <w:tabs>
          <w:tab w:val="bar" w:pos="-14601"/>
          <w:tab w:val="left" w:pos="1701"/>
          <w:tab w:val="left" w:pos="3969"/>
          <w:tab w:val="right" w:pos="7938"/>
        </w:tabs>
        <w:ind w:right="-1"/>
        <w:jc w:val="both"/>
        <w:rPr>
          <w:rFonts w:ascii="Arial" w:hAnsi="Arial" w:cs="Arial"/>
          <w:sz w:val="20"/>
        </w:rPr>
      </w:pPr>
      <w:r>
        <w:rPr>
          <w:rFonts w:ascii="Arial" w:hAnsi="Arial" w:cs="Arial"/>
          <w:sz w:val="20"/>
        </w:rPr>
        <w:t>Klubovna (literární klub)</w:t>
      </w:r>
      <w:r>
        <w:rPr>
          <w:rFonts w:ascii="Arial" w:hAnsi="Arial" w:cs="Arial"/>
          <w:sz w:val="20"/>
        </w:rPr>
        <w:tab/>
        <w:t>20-25 osob</w:t>
      </w:r>
    </w:p>
    <w:p w:rsidR="00095573" w:rsidRDefault="00095573" w:rsidP="00095573">
      <w:pPr>
        <w:tabs>
          <w:tab w:val="left" w:pos="1701"/>
          <w:tab w:val="left" w:pos="3969"/>
          <w:tab w:val="right" w:pos="7938"/>
        </w:tabs>
        <w:ind w:right="-1"/>
        <w:jc w:val="both"/>
        <w:rPr>
          <w:rFonts w:ascii="Arial" w:hAnsi="Arial" w:cs="Arial"/>
          <w:sz w:val="20"/>
        </w:rPr>
      </w:pPr>
      <w:r>
        <w:rPr>
          <w:rFonts w:ascii="Arial" w:hAnsi="Arial" w:cs="Arial"/>
          <w:sz w:val="20"/>
        </w:rPr>
        <w:t>Hlavní sklad knih s posuvnými regály</w:t>
      </w:r>
      <w:r>
        <w:rPr>
          <w:rFonts w:ascii="Arial" w:hAnsi="Arial" w:cs="Arial"/>
          <w:sz w:val="20"/>
        </w:rPr>
        <w:tab/>
        <w:t>1</w:t>
      </w:r>
      <w:r w:rsidR="00502F8D">
        <w:rPr>
          <w:rFonts w:ascii="Arial" w:hAnsi="Arial" w:cs="Arial"/>
          <w:sz w:val="20"/>
        </w:rPr>
        <w:t>7</w:t>
      </w:r>
      <w:r>
        <w:rPr>
          <w:rFonts w:ascii="Arial" w:hAnsi="Arial" w:cs="Arial"/>
          <w:sz w:val="20"/>
        </w:rPr>
        <w:t xml:space="preserve"> tis svazků</w:t>
      </w:r>
    </w:p>
    <w:p w:rsidR="00095573" w:rsidRDefault="00095573" w:rsidP="00095573">
      <w:pPr>
        <w:tabs>
          <w:tab w:val="right" w:pos="7938"/>
        </w:tabs>
        <w:ind w:right="-1"/>
        <w:jc w:val="both"/>
        <w:rPr>
          <w:rFonts w:ascii="Arial" w:hAnsi="Arial" w:cs="Arial"/>
          <w:b/>
          <w:sz w:val="20"/>
        </w:rPr>
      </w:pPr>
      <w:r>
        <w:rPr>
          <w:rFonts w:ascii="Arial" w:hAnsi="Arial" w:cs="Arial"/>
          <w:b/>
          <w:sz w:val="20"/>
        </w:rPr>
        <w:t>2</w:t>
      </w:r>
      <w:r w:rsidRPr="001E2EAE">
        <w:rPr>
          <w:rFonts w:ascii="Arial" w:hAnsi="Arial" w:cs="Arial"/>
          <w:b/>
          <w:sz w:val="20"/>
        </w:rPr>
        <w:t>.NP</w:t>
      </w:r>
    </w:p>
    <w:p w:rsidR="00095573" w:rsidRDefault="00095573" w:rsidP="00095573">
      <w:pPr>
        <w:tabs>
          <w:tab w:val="bar" w:pos="-14601"/>
          <w:tab w:val="left" w:pos="1134"/>
          <w:tab w:val="left" w:pos="3969"/>
        </w:tabs>
        <w:rPr>
          <w:rFonts w:ascii="Arial" w:hAnsi="Arial" w:cs="Arial"/>
          <w:sz w:val="20"/>
          <w:szCs w:val="20"/>
        </w:rPr>
      </w:pPr>
      <w:r>
        <w:rPr>
          <w:rFonts w:ascii="Arial" w:hAnsi="Arial" w:cs="Arial"/>
          <w:sz w:val="20"/>
          <w:szCs w:val="20"/>
        </w:rPr>
        <w:t>Oddělení pro dospělé</w:t>
      </w:r>
      <w:r>
        <w:rPr>
          <w:rFonts w:ascii="Arial" w:hAnsi="Arial" w:cs="Arial"/>
          <w:sz w:val="20"/>
          <w:szCs w:val="20"/>
        </w:rPr>
        <w:tab/>
        <w:t xml:space="preserve">cca 50 tis svazků- volný výběr+ </w:t>
      </w:r>
      <w:r w:rsidRPr="00450C28">
        <w:rPr>
          <w:rFonts w:ascii="Arial" w:hAnsi="Arial" w:cs="Arial"/>
          <w:sz w:val="20"/>
          <w:szCs w:val="20"/>
        </w:rPr>
        <w:t>6 tis</w:t>
      </w:r>
      <w:r>
        <w:rPr>
          <w:rFonts w:ascii="Arial" w:hAnsi="Arial" w:cs="Arial"/>
          <w:color w:val="FF0000"/>
          <w:sz w:val="20"/>
          <w:szCs w:val="20"/>
        </w:rPr>
        <w:t xml:space="preserve"> </w:t>
      </w:r>
      <w:r>
        <w:rPr>
          <w:rFonts w:ascii="Arial" w:hAnsi="Arial" w:cs="Arial"/>
          <w:sz w:val="20"/>
          <w:szCs w:val="20"/>
        </w:rPr>
        <w:t>svazků v příručním skladu</w:t>
      </w:r>
    </w:p>
    <w:p w:rsidR="00095573" w:rsidRDefault="00095573" w:rsidP="00095573">
      <w:pPr>
        <w:tabs>
          <w:tab w:val="right" w:pos="7938"/>
        </w:tabs>
        <w:ind w:right="-1"/>
        <w:jc w:val="both"/>
        <w:rPr>
          <w:rFonts w:ascii="Arial" w:hAnsi="Arial" w:cs="Arial"/>
          <w:b/>
          <w:sz w:val="20"/>
        </w:rPr>
      </w:pPr>
      <w:r>
        <w:rPr>
          <w:rFonts w:ascii="Arial" w:hAnsi="Arial" w:cs="Arial"/>
          <w:b/>
          <w:sz w:val="20"/>
        </w:rPr>
        <w:t>3</w:t>
      </w:r>
      <w:r w:rsidRPr="001E2EAE">
        <w:rPr>
          <w:rFonts w:ascii="Arial" w:hAnsi="Arial" w:cs="Arial"/>
          <w:b/>
          <w:sz w:val="20"/>
        </w:rPr>
        <w:t>.NP</w:t>
      </w:r>
    </w:p>
    <w:p w:rsidR="00095573" w:rsidRDefault="00095573" w:rsidP="00095573">
      <w:pPr>
        <w:tabs>
          <w:tab w:val="bar" w:pos="-14742"/>
          <w:tab w:val="left" w:pos="1134"/>
          <w:tab w:val="left" w:pos="3969"/>
        </w:tabs>
        <w:rPr>
          <w:rFonts w:ascii="Arial" w:hAnsi="Arial" w:cs="Arial"/>
          <w:sz w:val="20"/>
          <w:szCs w:val="20"/>
        </w:rPr>
      </w:pPr>
      <w:r>
        <w:rPr>
          <w:rFonts w:ascii="Arial" w:hAnsi="Arial" w:cs="Arial"/>
          <w:sz w:val="20"/>
          <w:szCs w:val="20"/>
        </w:rPr>
        <w:t>Oddělení pro malé děti</w:t>
      </w:r>
      <w:r>
        <w:rPr>
          <w:rFonts w:ascii="Arial" w:hAnsi="Arial" w:cs="Arial"/>
          <w:sz w:val="20"/>
          <w:szCs w:val="20"/>
        </w:rPr>
        <w:tab/>
        <w:t xml:space="preserve">cca </w:t>
      </w:r>
      <w:r w:rsidRPr="00450C28">
        <w:rPr>
          <w:rFonts w:ascii="Arial" w:hAnsi="Arial" w:cs="Arial"/>
          <w:sz w:val="20"/>
          <w:szCs w:val="20"/>
        </w:rPr>
        <w:t>10,5 tis</w:t>
      </w:r>
      <w:r>
        <w:rPr>
          <w:rFonts w:ascii="Arial" w:hAnsi="Arial" w:cs="Arial"/>
          <w:sz w:val="20"/>
          <w:szCs w:val="20"/>
        </w:rPr>
        <w:t xml:space="preserve"> svazků- volný výběr</w:t>
      </w:r>
    </w:p>
    <w:p w:rsidR="00095573" w:rsidRDefault="00095573" w:rsidP="00095573">
      <w:pPr>
        <w:tabs>
          <w:tab w:val="left" w:pos="1134"/>
          <w:tab w:val="left" w:pos="3969"/>
        </w:tabs>
        <w:rPr>
          <w:rFonts w:ascii="Arial" w:hAnsi="Arial" w:cs="Arial"/>
          <w:sz w:val="20"/>
          <w:szCs w:val="20"/>
        </w:rPr>
      </w:pPr>
      <w:r>
        <w:rPr>
          <w:rFonts w:ascii="Arial" w:hAnsi="Arial" w:cs="Arial"/>
          <w:sz w:val="20"/>
          <w:szCs w:val="20"/>
        </w:rPr>
        <w:t>Oddělení pro velké děti</w:t>
      </w:r>
      <w:r>
        <w:rPr>
          <w:rFonts w:ascii="Arial" w:hAnsi="Arial" w:cs="Arial"/>
          <w:sz w:val="20"/>
          <w:szCs w:val="20"/>
        </w:rPr>
        <w:tab/>
        <w:t xml:space="preserve">cca </w:t>
      </w:r>
      <w:r w:rsidRPr="00450C28">
        <w:rPr>
          <w:rFonts w:ascii="Arial" w:hAnsi="Arial" w:cs="Arial"/>
          <w:sz w:val="20"/>
          <w:szCs w:val="20"/>
        </w:rPr>
        <w:t>17</w:t>
      </w:r>
      <w:r>
        <w:rPr>
          <w:rFonts w:ascii="Arial" w:hAnsi="Arial" w:cs="Arial"/>
          <w:sz w:val="20"/>
          <w:szCs w:val="20"/>
        </w:rPr>
        <w:t>,5</w:t>
      </w:r>
      <w:r w:rsidRPr="00450C28">
        <w:rPr>
          <w:rFonts w:ascii="Arial" w:hAnsi="Arial" w:cs="Arial"/>
          <w:sz w:val="20"/>
          <w:szCs w:val="20"/>
        </w:rPr>
        <w:t xml:space="preserve"> t</w:t>
      </w:r>
      <w:r>
        <w:rPr>
          <w:rFonts w:ascii="Arial" w:hAnsi="Arial" w:cs="Arial"/>
          <w:sz w:val="20"/>
          <w:szCs w:val="20"/>
        </w:rPr>
        <w:t xml:space="preserve">is svazků- volný výběr + 4 </w:t>
      </w:r>
      <w:proofErr w:type="spellStart"/>
      <w:r>
        <w:rPr>
          <w:rFonts w:ascii="Arial" w:hAnsi="Arial" w:cs="Arial"/>
          <w:sz w:val="20"/>
          <w:szCs w:val="20"/>
        </w:rPr>
        <w:t>xPC</w:t>
      </w:r>
      <w:proofErr w:type="spellEnd"/>
    </w:p>
    <w:p w:rsidR="00095573" w:rsidRDefault="00095573" w:rsidP="00095573">
      <w:pPr>
        <w:tabs>
          <w:tab w:val="right" w:pos="7938"/>
        </w:tabs>
        <w:ind w:right="-1"/>
        <w:jc w:val="both"/>
        <w:rPr>
          <w:rFonts w:ascii="Arial" w:hAnsi="Arial" w:cs="Arial"/>
          <w:b/>
          <w:sz w:val="20"/>
        </w:rPr>
      </w:pPr>
      <w:r>
        <w:rPr>
          <w:rFonts w:ascii="Arial" w:hAnsi="Arial" w:cs="Arial"/>
          <w:b/>
          <w:sz w:val="20"/>
        </w:rPr>
        <w:t>4</w:t>
      </w:r>
      <w:r w:rsidRPr="001E2EAE">
        <w:rPr>
          <w:rFonts w:ascii="Arial" w:hAnsi="Arial" w:cs="Arial"/>
          <w:b/>
          <w:sz w:val="20"/>
        </w:rPr>
        <w:t>.NP</w:t>
      </w:r>
    </w:p>
    <w:p w:rsidR="00095573" w:rsidRDefault="00095573" w:rsidP="00095573">
      <w:pPr>
        <w:tabs>
          <w:tab w:val="bar" w:pos="-14742"/>
          <w:tab w:val="left" w:pos="1701"/>
          <w:tab w:val="left" w:pos="3969"/>
          <w:tab w:val="right" w:pos="7938"/>
        </w:tabs>
        <w:ind w:right="-1"/>
        <w:jc w:val="both"/>
        <w:rPr>
          <w:rFonts w:ascii="Arial" w:hAnsi="Arial" w:cs="Arial"/>
          <w:sz w:val="20"/>
        </w:rPr>
      </w:pPr>
      <w:r>
        <w:rPr>
          <w:rFonts w:ascii="Arial" w:hAnsi="Arial" w:cs="Arial"/>
          <w:sz w:val="20"/>
        </w:rPr>
        <w:t>Hlavní sklad knih s posuvnými regály</w:t>
      </w:r>
      <w:r>
        <w:rPr>
          <w:rFonts w:ascii="Arial" w:hAnsi="Arial" w:cs="Arial"/>
          <w:sz w:val="20"/>
        </w:rPr>
        <w:tab/>
        <w:t>1</w:t>
      </w:r>
      <w:r w:rsidR="00502F8D">
        <w:rPr>
          <w:rFonts w:ascii="Arial" w:hAnsi="Arial" w:cs="Arial"/>
          <w:sz w:val="20"/>
        </w:rPr>
        <w:t>2</w:t>
      </w:r>
      <w:r>
        <w:rPr>
          <w:rFonts w:ascii="Arial" w:hAnsi="Arial" w:cs="Arial"/>
          <w:sz w:val="20"/>
        </w:rPr>
        <w:t xml:space="preserve"> tis svazků</w:t>
      </w:r>
    </w:p>
    <w:p w:rsidR="00095573" w:rsidRDefault="00095573" w:rsidP="00095573">
      <w:pPr>
        <w:tabs>
          <w:tab w:val="left" w:pos="1701"/>
          <w:tab w:val="left" w:pos="3969"/>
          <w:tab w:val="right" w:pos="7938"/>
        </w:tabs>
        <w:ind w:right="-1"/>
        <w:jc w:val="both"/>
        <w:rPr>
          <w:rFonts w:ascii="Arial" w:hAnsi="Arial" w:cs="Arial"/>
          <w:sz w:val="20"/>
        </w:rPr>
      </w:pPr>
    </w:p>
    <w:p w:rsidR="00095573" w:rsidRDefault="00095573" w:rsidP="00095573">
      <w:pPr>
        <w:tabs>
          <w:tab w:val="bar" w:pos="-14742"/>
          <w:tab w:val="left" w:pos="1134"/>
        </w:tabs>
        <w:rPr>
          <w:rFonts w:ascii="Arial" w:hAnsi="Arial" w:cs="Arial"/>
          <w:b/>
          <w:sz w:val="20"/>
          <w:szCs w:val="20"/>
        </w:rPr>
      </w:pPr>
      <w:r>
        <w:rPr>
          <w:rFonts w:ascii="Arial" w:hAnsi="Arial" w:cs="Arial"/>
          <w:b/>
          <w:sz w:val="20"/>
          <w:szCs w:val="20"/>
        </w:rPr>
        <w:t>Celkem</w:t>
      </w:r>
    </w:p>
    <w:p w:rsidR="00095573" w:rsidRPr="004E6D0B" w:rsidRDefault="00095573" w:rsidP="00095573">
      <w:pPr>
        <w:tabs>
          <w:tab w:val="left" w:pos="1134"/>
        </w:tabs>
        <w:rPr>
          <w:rFonts w:ascii="Arial" w:hAnsi="Arial" w:cs="Arial"/>
          <w:sz w:val="20"/>
          <w:szCs w:val="20"/>
        </w:rPr>
      </w:pPr>
      <w:r w:rsidRPr="004E6D0B">
        <w:rPr>
          <w:rFonts w:ascii="Arial" w:hAnsi="Arial" w:cs="Arial"/>
          <w:sz w:val="20"/>
          <w:szCs w:val="20"/>
        </w:rPr>
        <w:t>14</w:t>
      </w:r>
      <w:r>
        <w:rPr>
          <w:rFonts w:ascii="Arial" w:hAnsi="Arial" w:cs="Arial"/>
          <w:sz w:val="20"/>
          <w:szCs w:val="20"/>
        </w:rPr>
        <w:t>x</w:t>
      </w:r>
      <w:r w:rsidRPr="004E6D0B">
        <w:rPr>
          <w:rFonts w:ascii="Arial" w:hAnsi="Arial" w:cs="Arial"/>
          <w:sz w:val="20"/>
          <w:szCs w:val="20"/>
        </w:rPr>
        <w:t xml:space="preserve"> PC</w:t>
      </w:r>
    </w:p>
    <w:p w:rsidR="00095573" w:rsidRPr="004E6D0B" w:rsidRDefault="00095573" w:rsidP="00095573">
      <w:pPr>
        <w:tabs>
          <w:tab w:val="left" w:pos="1134"/>
        </w:tabs>
        <w:rPr>
          <w:rFonts w:ascii="Arial" w:hAnsi="Arial" w:cs="Arial"/>
          <w:sz w:val="20"/>
          <w:szCs w:val="20"/>
        </w:rPr>
      </w:pPr>
      <w:r>
        <w:rPr>
          <w:rFonts w:ascii="Arial" w:hAnsi="Arial" w:cs="Arial"/>
          <w:sz w:val="20"/>
          <w:szCs w:val="20"/>
        </w:rPr>
        <w:t>c</w:t>
      </w:r>
      <w:r w:rsidRPr="004E6D0B">
        <w:rPr>
          <w:rFonts w:ascii="Arial" w:hAnsi="Arial" w:cs="Arial"/>
          <w:sz w:val="20"/>
          <w:szCs w:val="20"/>
        </w:rPr>
        <w:t>ca 116 tis svazků</w:t>
      </w:r>
    </w:p>
    <w:p w:rsidR="00095573" w:rsidRDefault="00095573" w:rsidP="00095573">
      <w:pPr>
        <w:tabs>
          <w:tab w:val="left" w:pos="1134"/>
        </w:tabs>
        <w:rPr>
          <w:rFonts w:ascii="Arial" w:hAnsi="Arial" w:cs="Arial"/>
          <w:sz w:val="20"/>
          <w:szCs w:val="20"/>
        </w:rPr>
      </w:pPr>
      <w:r w:rsidRPr="004E6D0B">
        <w:rPr>
          <w:rFonts w:ascii="Arial" w:hAnsi="Arial" w:cs="Arial"/>
          <w:sz w:val="20"/>
          <w:szCs w:val="20"/>
        </w:rPr>
        <w:t>3 x společenský prostor</w:t>
      </w:r>
      <w:r>
        <w:rPr>
          <w:rFonts w:ascii="Arial" w:hAnsi="Arial" w:cs="Arial"/>
          <w:sz w:val="20"/>
          <w:szCs w:val="20"/>
        </w:rPr>
        <w:t xml:space="preserve"> (sál, literární klub, dětská klubovna)</w:t>
      </w:r>
    </w:p>
    <w:p w:rsidR="00095573" w:rsidRPr="004E6D0B" w:rsidRDefault="00095573" w:rsidP="00095573">
      <w:pPr>
        <w:tabs>
          <w:tab w:val="bar" w:pos="-14601"/>
          <w:tab w:val="left" w:pos="1134"/>
        </w:tabs>
        <w:rPr>
          <w:rFonts w:ascii="Arial" w:hAnsi="Arial" w:cs="Arial"/>
          <w:sz w:val="20"/>
          <w:szCs w:val="20"/>
        </w:rPr>
      </w:pPr>
    </w:p>
    <w:p w:rsidR="00095573" w:rsidRDefault="00095573" w:rsidP="00095573">
      <w:pPr>
        <w:tabs>
          <w:tab w:val="bar" w:pos="-14742"/>
          <w:tab w:val="left" w:pos="1134"/>
        </w:tabs>
        <w:rPr>
          <w:rFonts w:ascii="Arial" w:hAnsi="Arial" w:cs="Arial"/>
          <w:b/>
          <w:sz w:val="20"/>
          <w:szCs w:val="20"/>
        </w:rPr>
      </w:pPr>
      <w:r w:rsidRPr="00450C28">
        <w:rPr>
          <w:rFonts w:ascii="Arial" w:hAnsi="Arial" w:cs="Arial"/>
          <w:b/>
          <w:sz w:val="20"/>
          <w:szCs w:val="20"/>
        </w:rPr>
        <w:t>Užitné plochy podlaží</w:t>
      </w:r>
      <w:r>
        <w:rPr>
          <w:rFonts w:ascii="Arial" w:hAnsi="Arial" w:cs="Arial"/>
          <w:b/>
          <w:sz w:val="20"/>
          <w:szCs w:val="20"/>
        </w:rPr>
        <w:t>:</w:t>
      </w:r>
    </w:p>
    <w:p w:rsidR="00095573" w:rsidRDefault="00095573" w:rsidP="00095573">
      <w:pPr>
        <w:tabs>
          <w:tab w:val="bar" w:pos="-14601"/>
          <w:tab w:val="left" w:pos="1134"/>
          <w:tab w:val="left" w:pos="2835"/>
        </w:tabs>
        <w:rPr>
          <w:rFonts w:ascii="Arial" w:hAnsi="Arial" w:cs="Arial"/>
          <w:sz w:val="20"/>
          <w:szCs w:val="20"/>
        </w:rPr>
      </w:pPr>
      <w:r>
        <w:rPr>
          <w:rFonts w:ascii="Arial" w:hAnsi="Arial" w:cs="Arial"/>
          <w:sz w:val="20"/>
          <w:szCs w:val="20"/>
        </w:rPr>
        <w:t>1.np</w:t>
      </w:r>
      <w:r>
        <w:rPr>
          <w:rFonts w:ascii="Arial" w:hAnsi="Arial" w:cs="Arial"/>
          <w:sz w:val="20"/>
          <w:szCs w:val="20"/>
        </w:rPr>
        <w:tab/>
        <w:t xml:space="preserve">392m2 </w:t>
      </w:r>
    </w:p>
    <w:p w:rsidR="00095573" w:rsidRPr="004E6D0B" w:rsidRDefault="00095573" w:rsidP="00095573">
      <w:pPr>
        <w:tabs>
          <w:tab w:val="bar" w:pos="-14601"/>
          <w:tab w:val="left" w:pos="1134"/>
          <w:tab w:val="left" w:pos="2835"/>
        </w:tabs>
        <w:rPr>
          <w:rFonts w:ascii="Arial" w:hAnsi="Arial" w:cs="Arial"/>
          <w:sz w:val="20"/>
          <w:szCs w:val="20"/>
        </w:rPr>
      </w:pPr>
      <w:r>
        <w:rPr>
          <w:rFonts w:ascii="Arial" w:hAnsi="Arial" w:cs="Arial"/>
          <w:sz w:val="20"/>
          <w:szCs w:val="20"/>
        </w:rPr>
        <w:t>2</w:t>
      </w:r>
      <w:r w:rsidRPr="004E6D0B">
        <w:rPr>
          <w:rFonts w:ascii="Arial" w:hAnsi="Arial" w:cs="Arial"/>
          <w:sz w:val="20"/>
          <w:szCs w:val="20"/>
        </w:rPr>
        <w:t>.np</w:t>
      </w:r>
      <w:r>
        <w:rPr>
          <w:rFonts w:ascii="Arial" w:hAnsi="Arial" w:cs="Arial"/>
          <w:sz w:val="20"/>
          <w:szCs w:val="20"/>
        </w:rPr>
        <w:tab/>
        <w:t>358m2 (bez vertikálních komunikací)</w:t>
      </w:r>
    </w:p>
    <w:p w:rsidR="00095573" w:rsidRDefault="00095573" w:rsidP="00095573">
      <w:pPr>
        <w:tabs>
          <w:tab w:val="left" w:pos="1134"/>
        </w:tabs>
        <w:rPr>
          <w:rFonts w:ascii="Arial" w:hAnsi="Arial" w:cs="Arial"/>
          <w:sz w:val="20"/>
          <w:szCs w:val="20"/>
        </w:rPr>
      </w:pPr>
      <w:r w:rsidRPr="00914D8A">
        <w:rPr>
          <w:rFonts w:ascii="Arial" w:hAnsi="Arial" w:cs="Arial"/>
          <w:sz w:val="20"/>
          <w:szCs w:val="20"/>
        </w:rPr>
        <w:t>3.np</w:t>
      </w:r>
      <w:r>
        <w:rPr>
          <w:rFonts w:ascii="Arial" w:hAnsi="Arial" w:cs="Arial"/>
          <w:sz w:val="20"/>
          <w:szCs w:val="20"/>
        </w:rPr>
        <w:tab/>
        <w:t>313m2 (bez vertikálních komunikací)</w:t>
      </w:r>
    </w:p>
    <w:p w:rsidR="00095573" w:rsidRDefault="00095573" w:rsidP="00095573">
      <w:pPr>
        <w:tabs>
          <w:tab w:val="left" w:pos="1134"/>
        </w:tabs>
        <w:rPr>
          <w:rFonts w:ascii="Arial" w:hAnsi="Arial" w:cs="Arial"/>
          <w:sz w:val="20"/>
          <w:szCs w:val="20"/>
        </w:rPr>
      </w:pPr>
      <w:r>
        <w:rPr>
          <w:rFonts w:ascii="Arial" w:hAnsi="Arial" w:cs="Arial"/>
          <w:sz w:val="20"/>
          <w:szCs w:val="20"/>
        </w:rPr>
        <w:t>4.np</w:t>
      </w:r>
      <w:r>
        <w:rPr>
          <w:rFonts w:ascii="Arial" w:hAnsi="Arial" w:cs="Arial"/>
          <w:sz w:val="20"/>
          <w:szCs w:val="20"/>
        </w:rPr>
        <w:tab/>
        <w:t>250m2</w:t>
      </w:r>
    </w:p>
    <w:p w:rsidR="00095573" w:rsidRDefault="00095573" w:rsidP="00095573">
      <w:pPr>
        <w:tabs>
          <w:tab w:val="bar" w:pos="-14601"/>
          <w:tab w:val="left" w:pos="1134"/>
        </w:tabs>
        <w:rPr>
          <w:rFonts w:ascii="Arial" w:hAnsi="Arial" w:cs="Arial"/>
          <w:sz w:val="20"/>
          <w:szCs w:val="20"/>
        </w:rPr>
      </w:pPr>
      <w:r>
        <w:rPr>
          <w:rFonts w:ascii="Arial" w:hAnsi="Arial" w:cs="Arial"/>
          <w:sz w:val="20"/>
          <w:szCs w:val="20"/>
        </w:rPr>
        <w:t>Vestavné patro (min v 1300mm)</w:t>
      </w:r>
      <w:r>
        <w:rPr>
          <w:rFonts w:ascii="Arial" w:hAnsi="Arial" w:cs="Arial"/>
          <w:sz w:val="20"/>
          <w:szCs w:val="20"/>
        </w:rPr>
        <w:tab/>
        <w:t>70m2</w:t>
      </w:r>
    </w:p>
    <w:p w:rsidR="00095573" w:rsidRDefault="00095573" w:rsidP="00095573">
      <w:pPr>
        <w:tabs>
          <w:tab w:val="bar" w:pos="-14601"/>
          <w:tab w:val="left" w:pos="1134"/>
        </w:tabs>
        <w:rPr>
          <w:rFonts w:ascii="Arial" w:hAnsi="Arial" w:cs="Arial"/>
          <w:sz w:val="20"/>
          <w:szCs w:val="20"/>
        </w:rPr>
      </w:pPr>
    </w:p>
    <w:p w:rsidR="00095573" w:rsidRPr="00914D8A" w:rsidRDefault="00095573" w:rsidP="00095573">
      <w:pPr>
        <w:tabs>
          <w:tab w:val="bar" w:pos="-14601"/>
          <w:tab w:val="left" w:pos="1134"/>
        </w:tabs>
        <w:rPr>
          <w:rFonts w:ascii="Arial" w:hAnsi="Arial" w:cs="Arial"/>
          <w:sz w:val="20"/>
          <w:szCs w:val="20"/>
        </w:rPr>
      </w:pPr>
      <w:r>
        <w:rPr>
          <w:rFonts w:ascii="Arial" w:hAnsi="Arial" w:cs="Arial"/>
          <w:b/>
          <w:sz w:val="20"/>
          <w:szCs w:val="20"/>
        </w:rPr>
        <w:t>Celkem</w:t>
      </w:r>
      <w:r>
        <w:rPr>
          <w:rFonts w:ascii="Arial" w:hAnsi="Arial" w:cs="Arial"/>
          <w:b/>
          <w:sz w:val="20"/>
          <w:szCs w:val="20"/>
        </w:rPr>
        <w:tab/>
        <w:t xml:space="preserve">1380m2 </w:t>
      </w:r>
      <w:r>
        <w:rPr>
          <w:rFonts w:ascii="Arial" w:hAnsi="Arial" w:cs="Arial"/>
          <w:sz w:val="20"/>
          <w:szCs w:val="20"/>
        </w:rPr>
        <w:t>(</w:t>
      </w:r>
      <w:proofErr w:type="gramStart"/>
      <w:r>
        <w:rPr>
          <w:rFonts w:ascii="Arial" w:hAnsi="Arial" w:cs="Arial"/>
          <w:sz w:val="20"/>
          <w:szCs w:val="20"/>
        </w:rPr>
        <w:t>bez 1.pp</w:t>
      </w:r>
      <w:proofErr w:type="gramEnd"/>
      <w:r>
        <w:rPr>
          <w:rFonts w:ascii="Arial" w:hAnsi="Arial" w:cs="Arial"/>
          <w:sz w:val="20"/>
          <w:szCs w:val="20"/>
        </w:rPr>
        <w:t>)</w:t>
      </w:r>
    </w:p>
    <w:p w:rsidR="00180103" w:rsidRDefault="00180103" w:rsidP="00FA4420">
      <w:pPr>
        <w:suppressAutoHyphens w:val="0"/>
        <w:autoSpaceDE w:val="0"/>
        <w:autoSpaceDN w:val="0"/>
        <w:adjustRightInd w:val="0"/>
        <w:jc w:val="both"/>
        <w:rPr>
          <w:rFonts w:ascii="Arial" w:hAnsi="Arial" w:cs="Arial"/>
          <w:sz w:val="20"/>
          <w:szCs w:val="20"/>
          <w:lang w:eastAsia="cs-CZ"/>
        </w:rPr>
      </w:pPr>
    </w:p>
    <w:p w:rsidR="00180103" w:rsidRDefault="00D92A9E" w:rsidP="00FA4420">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 xml:space="preserve">i) </w:t>
      </w:r>
      <w:r w:rsidR="00DA7C63" w:rsidRPr="00DA7C63">
        <w:rPr>
          <w:rFonts w:ascii="Arial" w:hAnsi="Arial" w:cs="Arial"/>
          <w:b/>
          <w:sz w:val="20"/>
          <w:szCs w:val="20"/>
          <w:lang w:eastAsia="cs-CZ"/>
        </w:rPr>
        <w:t>ZÁKLADNÍ BILANCE STAVBY</w:t>
      </w:r>
    </w:p>
    <w:p w:rsidR="00F2431B" w:rsidRPr="002C012F" w:rsidRDefault="00F2431B" w:rsidP="00FA4420">
      <w:pPr>
        <w:suppressAutoHyphens w:val="0"/>
        <w:autoSpaceDE w:val="0"/>
        <w:autoSpaceDN w:val="0"/>
        <w:adjustRightInd w:val="0"/>
        <w:jc w:val="both"/>
        <w:rPr>
          <w:rFonts w:ascii="Arial" w:hAnsi="Arial" w:cs="Arial"/>
          <w:b/>
          <w:sz w:val="20"/>
          <w:szCs w:val="20"/>
          <w:lang w:eastAsia="cs-CZ"/>
        </w:rPr>
      </w:pPr>
      <w:r w:rsidRPr="002C012F">
        <w:rPr>
          <w:rFonts w:ascii="Arial" w:hAnsi="Arial" w:cs="Arial"/>
          <w:b/>
          <w:sz w:val="20"/>
          <w:szCs w:val="20"/>
          <w:lang w:eastAsia="cs-CZ"/>
        </w:rPr>
        <w:t>Potřeby a spotřeby médií a hmot</w:t>
      </w:r>
    </w:p>
    <w:p w:rsidR="00F2431B" w:rsidRPr="008C770D" w:rsidRDefault="00F2431B" w:rsidP="00FA4420">
      <w:pPr>
        <w:suppressAutoHyphens w:val="0"/>
        <w:autoSpaceDE w:val="0"/>
        <w:autoSpaceDN w:val="0"/>
        <w:adjustRightInd w:val="0"/>
        <w:jc w:val="both"/>
        <w:rPr>
          <w:rFonts w:ascii="Arial" w:hAnsi="Arial" w:cs="Arial"/>
          <w:sz w:val="20"/>
          <w:szCs w:val="20"/>
          <w:lang w:eastAsia="cs-CZ"/>
        </w:rPr>
      </w:pPr>
      <w:r w:rsidRPr="008C770D">
        <w:rPr>
          <w:rFonts w:ascii="Arial" w:hAnsi="Arial" w:cs="Arial"/>
          <w:sz w:val="20"/>
          <w:szCs w:val="20"/>
          <w:lang w:eastAsia="cs-CZ"/>
        </w:rPr>
        <w:t xml:space="preserve">Projekt je v souladu s normovými </w:t>
      </w:r>
      <w:proofErr w:type="gramStart"/>
      <w:r w:rsidRPr="008C770D">
        <w:rPr>
          <w:rFonts w:ascii="Arial" w:hAnsi="Arial" w:cs="Arial"/>
          <w:sz w:val="20"/>
          <w:szCs w:val="20"/>
          <w:lang w:eastAsia="cs-CZ"/>
        </w:rPr>
        <w:t>požadavky(ČSN</w:t>
      </w:r>
      <w:proofErr w:type="gramEnd"/>
      <w:r w:rsidRPr="008C770D">
        <w:rPr>
          <w:rFonts w:ascii="Arial" w:hAnsi="Arial" w:cs="Arial"/>
          <w:sz w:val="20"/>
          <w:szCs w:val="20"/>
          <w:lang w:eastAsia="cs-CZ"/>
        </w:rPr>
        <w:t xml:space="preserve"> 06 2010, ČSN 73 0540- Tepelná ochrana budov)</w:t>
      </w:r>
    </w:p>
    <w:p w:rsidR="00F2431B" w:rsidRPr="00502F8D" w:rsidRDefault="005539DE" w:rsidP="00FA4420">
      <w:pPr>
        <w:tabs>
          <w:tab w:val="left" w:pos="4678"/>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R</w:t>
      </w:r>
      <w:r w:rsidR="00F2431B" w:rsidRPr="005539DE">
        <w:rPr>
          <w:rFonts w:ascii="Arial" w:hAnsi="Arial" w:cs="Arial"/>
          <w:sz w:val="20"/>
          <w:szCs w:val="20"/>
          <w:lang w:eastAsia="cs-CZ"/>
        </w:rPr>
        <w:t>oční spotřeba tepla</w:t>
      </w:r>
      <w:r>
        <w:rPr>
          <w:rFonts w:ascii="Arial" w:hAnsi="Arial" w:cs="Arial"/>
          <w:sz w:val="20"/>
          <w:szCs w:val="20"/>
          <w:lang w:eastAsia="cs-CZ"/>
        </w:rPr>
        <w:t xml:space="preserve"> na vytápění</w:t>
      </w:r>
      <w:r w:rsidR="00F2431B" w:rsidRPr="005539DE">
        <w:rPr>
          <w:rFonts w:ascii="Arial" w:hAnsi="Arial" w:cs="Arial"/>
          <w:sz w:val="20"/>
          <w:szCs w:val="20"/>
          <w:lang w:eastAsia="cs-CZ"/>
        </w:rPr>
        <w:t xml:space="preserve"> </w:t>
      </w:r>
      <w:r w:rsidR="00F2431B" w:rsidRPr="004A2F04">
        <w:rPr>
          <w:rFonts w:ascii="Arial" w:hAnsi="Arial" w:cs="Arial"/>
          <w:color w:val="FF0000"/>
          <w:sz w:val="20"/>
          <w:szCs w:val="20"/>
          <w:lang w:eastAsia="cs-CZ"/>
        </w:rPr>
        <w:tab/>
      </w:r>
      <w:r w:rsidR="00502F8D" w:rsidRPr="00502F8D">
        <w:rPr>
          <w:rFonts w:ascii="Arial" w:hAnsi="Arial" w:cs="Arial"/>
          <w:sz w:val="20"/>
          <w:szCs w:val="20"/>
        </w:rPr>
        <w:t>Q</w:t>
      </w:r>
      <w:r w:rsidR="00502F8D" w:rsidRPr="00502F8D">
        <w:rPr>
          <w:rFonts w:ascii="Arial" w:hAnsi="Arial" w:cs="Arial"/>
          <w:sz w:val="20"/>
          <w:szCs w:val="20"/>
          <w:vertAlign w:val="subscript"/>
        </w:rPr>
        <w:t>VYT,R</w:t>
      </w:r>
      <w:r w:rsidR="00502F8D" w:rsidRPr="00502F8D">
        <w:rPr>
          <w:rFonts w:ascii="Arial" w:hAnsi="Arial" w:cs="Arial"/>
          <w:sz w:val="20"/>
          <w:szCs w:val="20"/>
        </w:rPr>
        <w:t xml:space="preserve"> = 156,4 </w:t>
      </w:r>
      <w:proofErr w:type="spellStart"/>
      <w:r w:rsidR="00502F8D" w:rsidRPr="00502F8D">
        <w:rPr>
          <w:rFonts w:ascii="Arial" w:hAnsi="Arial" w:cs="Arial"/>
          <w:sz w:val="20"/>
          <w:szCs w:val="20"/>
        </w:rPr>
        <w:t>MWh</w:t>
      </w:r>
      <w:proofErr w:type="spellEnd"/>
      <w:r w:rsidR="00502F8D" w:rsidRPr="00502F8D">
        <w:rPr>
          <w:rFonts w:ascii="Arial" w:hAnsi="Arial" w:cs="Arial"/>
          <w:sz w:val="20"/>
          <w:szCs w:val="20"/>
        </w:rPr>
        <w:t>, tj. 563,2 GJ</w:t>
      </w:r>
    </w:p>
    <w:p w:rsidR="005539DE" w:rsidRPr="009B4166" w:rsidRDefault="005539DE" w:rsidP="005539DE">
      <w:pPr>
        <w:tabs>
          <w:tab w:val="left" w:pos="4678"/>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R</w:t>
      </w:r>
      <w:r w:rsidRPr="005539DE">
        <w:rPr>
          <w:rFonts w:ascii="Arial" w:hAnsi="Arial" w:cs="Arial"/>
          <w:sz w:val="20"/>
          <w:szCs w:val="20"/>
          <w:lang w:eastAsia="cs-CZ"/>
        </w:rPr>
        <w:t>oční spotřeba tepla</w:t>
      </w:r>
      <w:r>
        <w:rPr>
          <w:rFonts w:ascii="Arial" w:hAnsi="Arial" w:cs="Arial"/>
          <w:sz w:val="20"/>
          <w:szCs w:val="20"/>
          <w:lang w:eastAsia="cs-CZ"/>
        </w:rPr>
        <w:t xml:space="preserve"> na VZT</w:t>
      </w:r>
      <w:r w:rsidRPr="005539DE">
        <w:rPr>
          <w:rFonts w:ascii="Arial" w:hAnsi="Arial" w:cs="Arial"/>
          <w:sz w:val="20"/>
          <w:szCs w:val="20"/>
          <w:lang w:eastAsia="cs-CZ"/>
        </w:rPr>
        <w:t xml:space="preserve"> </w:t>
      </w:r>
      <w:r w:rsidRPr="004A2F04">
        <w:rPr>
          <w:rFonts w:ascii="Arial" w:hAnsi="Arial" w:cs="Arial"/>
          <w:color w:val="FF0000"/>
          <w:sz w:val="20"/>
          <w:szCs w:val="20"/>
          <w:lang w:eastAsia="cs-CZ"/>
        </w:rPr>
        <w:tab/>
      </w:r>
      <w:r w:rsidR="009B4166" w:rsidRPr="009B4166">
        <w:rPr>
          <w:rFonts w:ascii="Arial" w:hAnsi="Arial" w:cs="Arial"/>
          <w:sz w:val="20"/>
          <w:szCs w:val="20"/>
        </w:rPr>
        <w:t>Q</w:t>
      </w:r>
      <w:r w:rsidR="009B4166" w:rsidRPr="009B4166">
        <w:rPr>
          <w:rFonts w:ascii="Arial" w:hAnsi="Arial" w:cs="Arial"/>
          <w:sz w:val="20"/>
          <w:szCs w:val="20"/>
          <w:vertAlign w:val="subscript"/>
        </w:rPr>
        <w:t>VZT,R</w:t>
      </w:r>
      <w:r w:rsidR="009B4166" w:rsidRPr="009B4166">
        <w:rPr>
          <w:rFonts w:ascii="Arial" w:hAnsi="Arial" w:cs="Arial"/>
          <w:sz w:val="20"/>
          <w:szCs w:val="20"/>
        </w:rPr>
        <w:t xml:space="preserve"> = 23,1 </w:t>
      </w:r>
      <w:proofErr w:type="spellStart"/>
      <w:r w:rsidR="009B4166" w:rsidRPr="009B4166">
        <w:rPr>
          <w:rFonts w:ascii="Arial" w:hAnsi="Arial" w:cs="Arial"/>
          <w:sz w:val="20"/>
          <w:szCs w:val="20"/>
        </w:rPr>
        <w:t>MWh</w:t>
      </w:r>
      <w:proofErr w:type="spellEnd"/>
      <w:r w:rsidR="009B4166" w:rsidRPr="009B4166">
        <w:rPr>
          <w:rFonts w:ascii="Arial" w:hAnsi="Arial" w:cs="Arial"/>
          <w:sz w:val="20"/>
          <w:szCs w:val="20"/>
        </w:rPr>
        <w:t>, tj. 83,3 GJ</w:t>
      </w:r>
    </w:p>
    <w:p w:rsidR="009B4166" w:rsidRPr="009B4166" w:rsidRDefault="00872B97" w:rsidP="009B4166">
      <w:pPr>
        <w:tabs>
          <w:tab w:val="left" w:pos="4678"/>
        </w:tabs>
        <w:ind w:left="708" w:firstLine="426"/>
        <w:rPr>
          <w:rFonts w:ascii="Arial" w:hAnsi="Arial" w:cs="Arial"/>
          <w:sz w:val="20"/>
          <w:szCs w:val="20"/>
        </w:rPr>
      </w:pPr>
      <w:r>
        <w:rPr>
          <w:rFonts w:ascii="Arial" w:hAnsi="Arial" w:cs="Arial"/>
          <w:sz w:val="20"/>
          <w:szCs w:val="20"/>
          <w:lang w:eastAsia="cs-CZ"/>
        </w:rPr>
        <w:t>R</w:t>
      </w:r>
      <w:r w:rsidRPr="005539DE">
        <w:rPr>
          <w:rFonts w:ascii="Arial" w:hAnsi="Arial" w:cs="Arial"/>
          <w:sz w:val="20"/>
          <w:szCs w:val="20"/>
          <w:lang w:eastAsia="cs-CZ"/>
        </w:rPr>
        <w:t>oční spotřeba tepla</w:t>
      </w:r>
      <w:r>
        <w:rPr>
          <w:rFonts w:ascii="Arial" w:hAnsi="Arial" w:cs="Arial"/>
          <w:sz w:val="20"/>
          <w:szCs w:val="20"/>
          <w:lang w:eastAsia="cs-CZ"/>
        </w:rPr>
        <w:t xml:space="preserve"> celkem</w:t>
      </w:r>
      <w:r>
        <w:rPr>
          <w:rFonts w:ascii="Arial" w:hAnsi="Arial" w:cs="Arial"/>
          <w:sz w:val="20"/>
          <w:szCs w:val="20"/>
          <w:lang w:eastAsia="cs-CZ"/>
        </w:rPr>
        <w:tab/>
      </w:r>
      <w:proofErr w:type="spellStart"/>
      <w:r w:rsidR="009B4166" w:rsidRPr="009B4166">
        <w:rPr>
          <w:rFonts w:ascii="Arial" w:hAnsi="Arial" w:cs="Arial"/>
          <w:sz w:val="20"/>
          <w:szCs w:val="20"/>
        </w:rPr>
        <w:t>Q</w:t>
      </w:r>
      <w:r w:rsidR="009B4166" w:rsidRPr="009B4166">
        <w:rPr>
          <w:rFonts w:ascii="Arial" w:hAnsi="Arial" w:cs="Arial"/>
          <w:sz w:val="20"/>
          <w:szCs w:val="20"/>
          <w:vertAlign w:val="subscript"/>
        </w:rPr>
        <w:t>Celk</w:t>
      </w:r>
      <w:proofErr w:type="spellEnd"/>
      <w:r w:rsidR="009B4166" w:rsidRPr="009B4166">
        <w:rPr>
          <w:rFonts w:ascii="Arial" w:hAnsi="Arial" w:cs="Arial"/>
          <w:sz w:val="20"/>
          <w:szCs w:val="20"/>
        </w:rPr>
        <w:t xml:space="preserve"> = 179,5</w:t>
      </w:r>
      <w:r w:rsidR="009B4166">
        <w:rPr>
          <w:rFonts w:ascii="Arial" w:hAnsi="Arial" w:cs="Arial"/>
          <w:sz w:val="20"/>
          <w:szCs w:val="20"/>
        </w:rPr>
        <w:t xml:space="preserve"> </w:t>
      </w:r>
      <w:proofErr w:type="spellStart"/>
      <w:r w:rsidR="009B4166">
        <w:rPr>
          <w:rFonts w:ascii="Arial" w:hAnsi="Arial" w:cs="Arial"/>
          <w:sz w:val="20"/>
          <w:szCs w:val="20"/>
        </w:rPr>
        <w:t>MWh</w:t>
      </w:r>
      <w:proofErr w:type="spellEnd"/>
      <w:r w:rsidR="009B4166" w:rsidRPr="009B4166">
        <w:rPr>
          <w:rFonts w:ascii="Arial" w:hAnsi="Arial" w:cs="Arial"/>
          <w:sz w:val="20"/>
          <w:szCs w:val="20"/>
        </w:rPr>
        <w:t>, tj. 646,5 GJ</w:t>
      </w:r>
    </w:p>
    <w:p w:rsidR="00F2431B" w:rsidRPr="00872B97" w:rsidRDefault="00F2431B" w:rsidP="00FA4420">
      <w:pPr>
        <w:tabs>
          <w:tab w:val="left" w:pos="4678"/>
        </w:tabs>
        <w:suppressAutoHyphens w:val="0"/>
        <w:autoSpaceDE w:val="0"/>
        <w:autoSpaceDN w:val="0"/>
        <w:adjustRightInd w:val="0"/>
        <w:jc w:val="both"/>
        <w:rPr>
          <w:rFonts w:ascii="Arial" w:hAnsi="Arial" w:cs="Arial"/>
          <w:sz w:val="20"/>
          <w:szCs w:val="20"/>
          <w:lang w:eastAsia="cs-CZ"/>
        </w:rPr>
      </w:pPr>
      <w:r w:rsidRPr="005539DE">
        <w:rPr>
          <w:rFonts w:ascii="Arial" w:hAnsi="Arial" w:cs="Arial"/>
          <w:sz w:val="20"/>
          <w:szCs w:val="20"/>
          <w:lang w:eastAsia="cs-CZ"/>
        </w:rPr>
        <w:t xml:space="preserve">Předpokládaná roční spotřeba el. </w:t>
      </w:r>
      <w:proofErr w:type="gramStart"/>
      <w:r w:rsidRPr="005539DE">
        <w:rPr>
          <w:rFonts w:ascii="Arial" w:hAnsi="Arial" w:cs="Arial"/>
          <w:sz w:val="20"/>
          <w:szCs w:val="20"/>
          <w:lang w:eastAsia="cs-CZ"/>
        </w:rPr>
        <w:t>energie</w:t>
      </w:r>
      <w:proofErr w:type="gramEnd"/>
      <w:r w:rsidRPr="005539DE">
        <w:rPr>
          <w:rFonts w:ascii="Arial" w:hAnsi="Arial" w:cs="Arial"/>
          <w:sz w:val="20"/>
          <w:szCs w:val="20"/>
          <w:lang w:eastAsia="cs-CZ"/>
        </w:rPr>
        <w:tab/>
      </w:r>
      <w:r w:rsidR="00872B97">
        <w:rPr>
          <w:rFonts w:ascii="Arial" w:hAnsi="Arial" w:cs="Arial"/>
          <w:sz w:val="20"/>
          <w:szCs w:val="20"/>
          <w:lang w:eastAsia="cs-CZ"/>
        </w:rPr>
        <w:t xml:space="preserve">65 </w:t>
      </w:r>
      <w:proofErr w:type="spellStart"/>
      <w:r w:rsidR="00872B97">
        <w:rPr>
          <w:rFonts w:ascii="Arial" w:hAnsi="Arial" w:cs="Arial"/>
          <w:sz w:val="20"/>
          <w:szCs w:val="20"/>
          <w:lang w:eastAsia="cs-CZ"/>
        </w:rPr>
        <w:t>M</w:t>
      </w:r>
      <w:r w:rsidR="00063EFD" w:rsidRPr="00872B97">
        <w:rPr>
          <w:rFonts w:ascii="Arial" w:hAnsi="Arial" w:cs="Arial"/>
          <w:sz w:val="20"/>
          <w:szCs w:val="20"/>
          <w:lang w:eastAsia="cs-CZ"/>
        </w:rPr>
        <w:t>Wh</w:t>
      </w:r>
      <w:proofErr w:type="spellEnd"/>
      <w:r w:rsidR="00872B97">
        <w:rPr>
          <w:rFonts w:ascii="Arial" w:hAnsi="Arial" w:cs="Arial"/>
          <w:sz w:val="20"/>
          <w:szCs w:val="20"/>
          <w:lang w:eastAsia="cs-CZ"/>
        </w:rPr>
        <w:t>/ rok</w:t>
      </w:r>
    </w:p>
    <w:p w:rsidR="00872B97" w:rsidRDefault="00063EFD" w:rsidP="00872B97">
      <w:pPr>
        <w:tabs>
          <w:tab w:val="left" w:pos="4678"/>
        </w:tabs>
        <w:suppressAutoHyphens w:val="0"/>
        <w:autoSpaceDE w:val="0"/>
        <w:autoSpaceDN w:val="0"/>
        <w:adjustRightInd w:val="0"/>
        <w:jc w:val="both"/>
        <w:rPr>
          <w:rFonts w:ascii="Arial" w:hAnsi="Arial" w:cs="Arial"/>
          <w:sz w:val="20"/>
          <w:szCs w:val="20"/>
          <w:lang w:eastAsia="cs-CZ"/>
        </w:rPr>
      </w:pPr>
      <w:r w:rsidRPr="00872B97">
        <w:rPr>
          <w:rFonts w:ascii="Arial" w:hAnsi="Arial" w:cs="Arial"/>
          <w:sz w:val="20"/>
          <w:szCs w:val="20"/>
          <w:lang w:eastAsia="cs-CZ"/>
        </w:rPr>
        <w:t>Bilance potřeby vody</w:t>
      </w:r>
      <w:r w:rsidRPr="00872B97">
        <w:rPr>
          <w:rFonts w:ascii="Arial" w:hAnsi="Arial" w:cs="Arial"/>
          <w:sz w:val="20"/>
          <w:szCs w:val="20"/>
          <w:lang w:eastAsia="cs-CZ"/>
        </w:rPr>
        <w:tab/>
        <w:t>Q</w:t>
      </w:r>
      <w:r w:rsidRPr="00872B97">
        <w:rPr>
          <w:rFonts w:ascii="Arial" w:hAnsi="Arial" w:cs="Arial"/>
          <w:sz w:val="20"/>
          <w:szCs w:val="20"/>
          <w:vertAlign w:val="subscript"/>
          <w:lang w:eastAsia="cs-CZ"/>
        </w:rPr>
        <w:t>ROK</w:t>
      </w:r>
      <w:r w:rsidR="00872B97" w:rsidRPr="00872B97">
        <w:rPr>
          <w:rFonts w:ascii="Arial" w:hAnsi="Arial" w:cs="Arial"/>
          <w:sz w:val="20"/>
          <w:szCs w:val="20"/>
          <w:lang w:eastAsia="cs-CZ"/>
        </w:rPr>
        <w:t xml:space="preserve">= </w:t>
      </w:r>
      <w:r w:rsidRPr="00872B97">
        <w:rPr>
          <w:rFonts w:ascii="Arial" w:hAnsi="Arial" w:cs="Arial"/>
          <w:sz w:val="20"/>
          <w:szCs w:val="20"/>
          <w:lang w:eastAsia="cs-CZ"/>
        </w:rPr>
        <w:t>2</w:t>
      </w:r>
      <w:r w:rsidR="00872B97" w:rsidRPr="00872B97">
        <w:rPr>
          <w:rFonts w:ascii="Arial" w:hAnsi="Arial" w:cs="Arial"/>
          <w:sz w:val="20"/>
          <w:szCs w:val="20"/>
          <w:lang w:eastAsia="cs-CZ"/>
        </w:rPr>
        <w:t xml:space="preserve">50 </w:t>
      </w:r>
      <w:r w:rsidRPr="00872B97">
        <w:rPr>
          <w:rFonts w:ascii="Arial" w:hAnsi="Arial" w:cs="Arial"/>
          <w:sz w:val="20"/>
          <w:szCs w:val="20"/>
          <w:lang w:eastAsia="cs-CZ"/>
        </w:rPr>
        <w:t>m3/rok</w:t>
      </w:r>
    </w:p>
    <w:p w:rsidR="00DA7C63" w:rsidRDefault="00DA7C63" w:rsidP="00872B97">
      <w:pPr>
        <w:tabs>
          <w:tab w:val="left" w:pos="4678"/>
        </w:tabs>
        <w:suppressAutoHyphens w:val="0"/>
        <w:autoSpaceDE w:val="0"/>
        <w:autoSpaceDN w:val="0"/>
        <w:adjustRightInd w:val="0"/>
        <w:jc w:val="both"/>
        <w:rPr>
          <w:rFonts w:ascii="Arial" w:hAnsi="Arial" w:cs="Arial"/>
          <w:b/>
          <w:sz w:val="20"/>
          <w:szCs w:val="20"/>
          <w:lang w:eastAsia="cs-CZ"/>
        </w:rPr>
      </w:pPr>
      <w:r w:rsidRPr="00DA7C63">
        <w:rPr>
          <w:rFonts w:ascii="Arial" w:hAnsi="Arial" w:cs="Arial"/>
          <w:b/>
          <w:sz w:val="20"/>
          <w:szCs w:val="20"/>
          <w:lang w:eastAsia="cs-CZ"/>
        </w:rPr>
        <w:t>Hospodaření s dešťovou vodou</w:t>
      </w:r>
    </w:p>
    <w:p w:rsidR="00DA7C63" w:rsidRPr="00E81148" w:rsidRDefault="00DA7C63" w:rsidP="00FA4420">
      <w:pPr>
        <w:suppressAutoHyphens w:val="0"/>
        <w:autoSpaceDE w:val="0"/>
        <w:autoSpaceDN w:val="0"/>
        <w:adjustRightInd w:val="0"/>
        <w:jc w:val="both"/>
        <w:rPr>
          <w:rFonts w:ascii="Arial" w:hAnsi="Arial" w:cs="Arial"/>
          <w:sz w:val="20"/>
          <w:szCs w:val="20"/>
          <w:lang w:eastAsia="cs-CZ"/>
        </w:rPr>
      </w:pPr>
      <w:r w:rsidRPr="00DA7C63">
        <w:rPr>
          <w:rFonts w:ascii="Arial" w:hAnsi="Arial" w:cs="Arial"/>
          <w:sz w:val="20"/>
          <w:szCs w:val="20"/>
          <w:lang w:eastAsia="cs-CZ"/>
        </w:rPr>
        <w:t xml:space="preserve">Navržené dešťové svody </w:t>
      </w:r>
      <w:r w:rsidR="006331E8">
        <w:rPr>
          <w:rFonts w:ascii="Arial" w:hAnsi="Arial" w:cs="Arial"/>
          <w:sz w:val="20"/>
          <w:szCs w:val="20"/>
          <w:lang w:eastAsia="cs-CZ"/>
        </w:rPr>
        <w:t>budou</w:t>
      </w:r>
      <w:r w:rsidRPr="00DA7C63">
        <w:rPr>
          <w:rFonts w:ascii="Arial" w:hAnsi="Arial" w:cs="Arial"/>
          <w:sz w:val="20"/>
          <w:szCs w:val="20"/>
          <w:lang w:eastAsia="cs-CZ"/>
        </w:rPr>
        <w:t xml:space="preserve"> napojeny přes lapače střešních sp</w:t>
      </w:r>
      <w:r>
        <w:rPr>
          <w:rFonts w:ascii="Arial" w:hAnsi="Arial" w:cs="Arial"/>
          <w:sz w:val="20"/>
          <w:szCs w:val="20"/>
          <w:lang w:eastAsia="cs-CZ"/>
        </w:rPr>
        <w:t>lavenin na nově navrženou dešťovou kanalizaci. Do dešťové kanalizace bud</w:t>
      </w:r>
      <w:r w:rsidR="004A2F04">
        <w:rPr>
          <w:rFonts w:ascii="Arial" w:hAnsi="Arial" w:cs="Arial"/>
          <w:sz w:val="20"/>
          <w:szCs w:val="20"/>
          <w:lang w:eastAsia="cs-CZ"/>
        </w:rPr>
        <w:t>e</w:t>
      </w:r>
      <w:r>
        <w:rPr>
          <w:rFonts w:ascii="Arial" w:hAnsi="Arial" w:cs="Arial"/>
          <w:sz w:val="20"/>
          <w:szCs w:val="20"/>
          <w:lang w:eastAsia="cs-CZ"/>
        </w:rPr>
        <w:t xml:space="preserve"> dál</w:t>
      </w:r>
      <w:r w:rsidR="006331E8">
        <w:rPr>
          <w:rFonts w:ascii="Arial" w:hAnsi="Arial" w:cs="Arial"/>
          <w:sz w:val="20"/>
          <w:szCs w:val="20"/>
          <w:lang w:eastAsia="cs-CZ"/>
        </w:rPr>
        <w:t>e</w:t>
      </w:r>
      <w:r>
        <w:rPr>
          <w:rFonts w:ascii="Arial" w:hAnsi="Arial" w:cs="Arial"/>
          <w:sz w:val="20"/>
          <w:szCs w:val="20"/>
          <w:lang w:eastAsia="cs-CZ"/>
        </w:rPr>
        <w:t xml:space="preserve"> napojen</w:t>
      </w:r>
      <w:r w:rsidR="004A2F04">
        <w:rPr>
          <w:rFonts w:ascii="Arial" w:hAnsi="Arial" w:cs="Arial"/>
          <w:sz w:val="20"/>
          <w:szCs w:val="20"/>
          <w:lang w:eastAsia="cs-CZ"/>
        </w:rPr>
        <w:t>o</w:t>
      </w:r>
      <w:r>
        <w:rPr>
          <w:rFonts w:ascii="Arial" w:hAnsi="Arial" w:cs="Arial"/>
          <w:sz w:val="20"/>
          <w:szCs w:val="20"/>
          <w:lang w:eastAsia="cs-CZ"/>
        </w:rPr>
        <w:t xml:space="preserve"> drenážní potrubí podél základů objektu. </w:t>
      </w:r>
      <w:r w:rsidR="00E81148">
        <w:rPr>
          <w:rFonts w:ascii="Arial" w:hAnsi="Arial" w:cs="Arial"/>
          <w:sz w:val="20"/>
          <w:szCs w:val="20"/>
          <w:lang w:eastAsia="cs-CZ"/>
        </w:rPr>
        <w:t>Odvedení srážkových vod je navrženo novými trasami s napojením do stávající stoky DN300 v Křížové ulici.</w:t>
      </w:r>
    </w:p>
    <w:p w:rsidR="00063EFD" w:rsidRDefault="00063EFD" w:rsidP="00FA4420">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Množství a druhy odpadů a emisí</w:t>
      </w:r>
    </w:p>
    <w:p w:rsidR="004A2F04" w:rsidRDefault="005539DE" w:rsidP="004A2F04">
      <w:pPr>
        <w:suppressAutoHyphens w:val="0"/>
        <w:autoSpaceDE w:val="0"/>
        <w:autoSpaceDN w:val="0"/>
        <w:adjustRightInd w:val="0"/>
        <w:jc w:val="both"/>
        <w:rPr>
          <w:rFonts w:ascii="Arial" w:hAnsi="Arial" w:cs="Arial"/>
          <w:sz w:val="20"/>
          <w:szCs w:val="20"/>
          <w:lang w:eastAsia="cs-CZ"/>
        </w:rPr>
      </w:pPr>
      <w:r w:rsidRPr="005539DE">
        <w:rPr>
          <w:rFonts w:ascii="Arial" w:hAnsi="Arial" w:cs="Arial"/>
          <w:sz w:val="20"/>
          <w:szCs w:val="20"/>
          <w:lang w:eastAsia="cs-CZ"/>
        </w:rPr>
        <w:t>V rámci rekonstrukce objektů budou zde probíhat bourací prác</w:t>
      </w:r>
      <w:r>
        <w:rPr>
          <w:rFonts w:ascii="Arial" w:hAnsi="Arial" w:cs="Arial"/>
          <w:sz w:val="20"/>
          <w:szCs w:val="20"/>
          <w:lang w:eastAsia="cs-CZ"/>
        </w:rPr>
        <w:t xml:space="preserve">e, které zahrnují bourání stěn (nosných i nenosných, bourání částí stropů, </w:t>
      </w:r>
      <w:r w:rsidR="004A2F04" w:rsidRPr="005539DE">
        <w:rPr>
          <w:rFonts w:ascii="Arial" w:hAnsi="Arial" w:cs="Arial"/>
          <w:sz w:val="20"/>
          <w:szCs w:val="20"/>
          <w:lang w:eastAsia="cs-CZ"/>
        </w:rPr>
        <w:t xml:space="preserve">odstranění části omítek, vybourání výplní otvorů, sejmutí nevyhovující konstrukce střechy. Zemní práce (odizolování stěn a pokládka potrubí pro odvedení dešťových vod) budou v nejmenším možném rozsahu v pásmu cca 2m podél celého objektu. Stavba samotná pak zahrnuje </w:t>
      </w:r>
      <w:r>
        <w:rPr>
          <w:rFonts w:ascii="Arial" w:hAnsi="Arial" w:cs="Arial"/>
          <w:sz w:val="20"/>
          <w:szCs w:val="20"/>
          <w:lang w:eastAsia="cs-CZ"/>
        </w:rPr>
        <w:t xml:space="preserve">posílení stávajících konstrukcí, dispoziční změny a nástavbu na stávajícím dvorním traktu, </w:t>
      </w:r>
      <w:r w:rsidR="004A2F04" w:rsidRPr="005539DE">
        <w:rPr>
          <w:rFonts w:ascii="Arial" w:hAnsi="Arial" w:cs="Arial"/>
          <w:sz w:val="20"/>
          <w:szCs w:val="20"/>
          <w:lang w:eastAsia="cs-CZ"/>
        </w:rPr>
        <w:t>zateplení fasád, osazení nových výplní otvorů a montáž nové střechy.</w:t>
      </w:r>
      <w:r w:rsidR="004A2F04">
        <w:rPr>
          <w:rFonts w:ascii="Arial" w:hAnsi="Arial" w:cs="Arial"/>
          <w:sz w:val="20"/>
          <w:szCs w:val="20"/>
          <w:lang w:eastAsia="cs-CZ"/>
        </w:rPr>
        <w:t xml:space="preserve"> Během výstavby bude všechen odpad vzniklý při stavební činnosti likvidován v souladu se zákonem č185/2001 Sb. O odpadech a o změně některých dalších zákonů ve znění pozdějších změn (dále jen zákon o odpadech), jeho prováděcích předpisů. Odpad bude na staveništi tříděn a ukládán přímo na transportní vozidla, nebo do kontejnerů umístěných na ploše staveniště pro následný odvoz. Přednostně budou odpady druhotně využity (stavební recykláž, dřevní hmota, železo). Materiálové využití bude mít přednost před jejich uložením na skládku nebo jiným využitím odpadů. </w:t>
      </w:r>
    </w:p>
    <w:p w:rsidR="004A2F04" w:rsidRDefault="004A2F04" w:rsidP="004A2F04">
      <w:pPr>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Po ukončení stavby se množství odpadu ani emisí nemění- budova mění svůj účel, ale nemění způsob zásobování energiemi.</w:t>
      </w:r>
    </w:p>
    <w:p w:rsidR="009B4166" w:rsidRPr="00DD2D29" w:rsidRDefault="009B4166" w:rsidP="004A2F04">
      <w:pPr>
        <w:suppressAutoHyphens w:val="0"/>
        <w:autoSpaceDE w:val="0"/>
        <w:autoSpaceDN w:val="0"/>
        <w:adjustRightInd w:val="0"/>
        <w:jc w:val="both"/>
        <w:rPr>
          <w:rFonts w:ascii="Arial" w:hAnsi="Arial" w:cs="Arial"/>
          <w:sz w:val="20"/>
          <w:szCs w:val="20"/>
          <w:lang w:eastAsia="cs-CZ"/>
        </w:rPr>
      </w:pPr>
    </w:p>
    <w:p w:rsidR="009B71DB" w:rsidRDefault="009B71DB" w:rsidP="00FA4420">
      <w:pPr>
        <w:suppressAutoHyphens w:val="0"/>
        <w:autoSpaceDE w:val="0"/>
        <w:autoSpaceDN w:val="0"/>
        <w:adjustRightInd w:val="0"/>
        <w:jc w:val="both"/>
        <w:rPr>
          <w:rFonts w:ascii="Arial" w:hAnsi="Arial" w:cs="Arial"/>
          <w:b/>
          <w:sz w:val="20"/>
          <w:szCs w:val="20"/>
          <w:lang w:eastAsia="cs-CZ"/>
        </w:rPr>
      </w:pPr>
      <w:r>
        <w:rPr>
          <w:rFonts w:ascii="Arial" w:hAnsi="Arial" w:cs="Arial"/>
          <w:b/>
          <w:sz w:val="20"/>
          <w:szCs w:val="20"/>
          <w:lang w:eastAsia="cs-CZ"/>
        </w:rPr>
        <w:t>Třída energetické náročnosti</w:t>
      </w:r>
    </w:p>
    <w:p w:rsidR="004A2F04" w:rsidRDefault="004A2F04" w:rsidP="004A2F04">
      <w:pPr>
        <w:suppressAutoHyphens w:val="0"/>
        <w:autoSpaceDE w:val="0"/>
        <w:autoSpaceDN w:val="0"/>
        <w:adjustRightInd w:val="0"/>
        <w:rPr>
          <w:rFonts w:ascii="Arial-BoldMT" w:hAnsi="Arial-BoldMT" w:cs="Arial-BoldMT"/>
          <w:b/>
          <w:bCs/>
          <w:sz w:val="20"/>
          <w:szCs w:val="20"/>
          <w:lang w:eastAsia="cs-CZ"/>
        </w:rPr>
      </w:pPr>
      <w:r w:rsidRPr="00B13BBB">
        <w:rPr>
          <w:rFonts w:ascii="Arial-BoldMT" w:hAnsi="Arial-BoldMT" w:cs="Arial-BoldMT"/>
          <w:bCs/>
          <w:sz w:val="20"/>
          <w:szCs w:val="20"/>
          <w:lang w:eastAsia="cs-CZ"/>
        </w:rPr>
        <w:t>Celková dodaná energie</w:t>
      </w:r>
      <w:r>
        <w:rPr>
          <w:rFonts w:ascii="Arial-BoldMT" w:hAnsi="Arial-BoldMT" w:cs="Arial-BoldMT"/>
          <w:b/>
          <w:bCs/>
          <w:sz w:val="20"/>
          <w:szCs w:val="20"/>
          <w:lang w:eastAsia="cs-CZ"/>
        </w:rPr>
        <w:t>-Úsporná C</w:t>
      </w:r>
    </w:p>
    <w:p w:rsidR="004A2F04" w:rsidRDefault="004A2F04" w:rsidP="004A2F04">
      <w:pPr>
        <w:suppressAutoHyphens w:val="0"/>
        <w:autoSpaceDE w:val="0"/>
        <w:autoSpaceDN w:val="0"/>
        <w:adjustRightInd w:val="0"/>
        <w:jc w:val="both"/>
        <w:rPr>
          <w:rFonts w:ascii="Arial-BoldMT" w:hAnsi="Arial-BoldMT" w:cs="Arial-BoldMT"/>
          <w:b/>
          <w:bCs/>
          <w:sz w:val="20"/>
          <w:szCs w:val="20"/>
          <w:lang w:eastAsia="cs-CZ"/>
        </w:rPr>
      </w:pPr>
      <w:r w:rsidRPr="00B13BBB">
        <w:rPr>
          <w:rFonts w:ascii="Arial-BoldMT" w:hAnsi="Arial-BoldMT" w:cs="Arial-BoldMT"/>
          <w:bCs/>
          <w:sz w:val="20"/>
          <w:szCs w:val="20"/>
          <w:lang w:eastAsia="cs-CZ"/>
        </w:rPr>
        <w:t>Neobnovitelná primární energie</w:t>
      </w:r>
      <w:r>
        <w:rPr>
          <w:rFonts w:ascii="Arial-BoldMT" w:hAnsi="Arial-BoldMT" w:cs="Arial-BoldMT"/>
          <w:b/>
          <w:bCs/>
          <w:sz w:val="20"/>
          <w:szCs w:val="20"/>
          <w:lang w:eastAsia="cs-CZ"/>
        </w:rPr>
        <w:t>- Málo úsporná D</w:t>
      </w:r>
    </w:p>
    <w:p w:rsidR="009B71DB" w:rsidRDefault="009B71DB" w:rsidP="00FA4420">
      <w:pPr>
        <w:suppressAutoHyphens w:val="0"/>
        <w:autoSpaceDE w:val="0"/>
        <w:autoSpaceDN w:val="0"/>
        <w:adjustRightInd w:val="0"/>
        <w:jc w:val="both"/>
        <w:rPr>
          <w:rFonts w:ascii="Arial" w:hAnsi="Arial" w:cs="Arial"/>
          <w:sz w:val="20"/>
          <w:szCs w:val="20"/>
          <w:lang w:eastAsia="cs-CZ"/>
        </w:rPr>
      </w:pPr>
    </w:p>
    <w:p w:rsidR="009B4166" w:rsidRDefault="009B4166" w:rsidP="00FA4420">
      <w:pPr>
        <w:suppressAutoHyphens w:val="0"/>
        <w:autoSpaceDE w:val="0"/>
        <w:autoSpaceDN w:val="0"/>
        <w:adjustRightInd w:val="0"/>
        <w:jc w:val="both"/>
        <w:rPr>
          <w:rFonts w:ascii="Arial" w:hAnsi="Arial" w:cs="Arial"/>
          <w:sz w:val="20"/>
          <w:szCs w:val="20"/>
          <w:lang w:eastAsia="cs-CZ"/>
        </w:rPr>
      </w:pPr>
    </w:p>
    <w:p w:rsidR="001F6AD5" w:rsidRDefault="001F6AD5" w:rsidP="00FA4420">
      <w:pPr>
        <w:tabs>
          <w:tab w:val="left" w:pos="3261"/>
        </w:tabs>
        <w:suppressAutoHyphens w:val="0"/>
        <w:autoSpaceDE w:val="0"/>
        <w:autoSpaceDN w:val="0"/>
        <w:adjustRightInd w:val="0"/>
        <w:jc w:val="both"/>
        <w:rPr>
          <w:rFonts w:ascii="Arial" w:hAnsi="Arial" w:cs="Arial"/>
          <w:sz w:val="20"/>
          <w:szCs w:val="20"/>
          <w:lang w:eastAsia="cs-CZ"/>
        </w:rPr>
      </w:pPr>
    </w:p>
    <w:p w:rsidR="001F6AD5" w:rsidRPr="00234B81" w:rsidRDefault="001F6AD5" w:rsidP="00FA4420">
      <w:pPr>
        <w:tabs>
          <w:tab w:val="left" w:pos="10915"/>
        </w:tabs>
        <w:ind w:right="-81"/>
        <w:jc w:val="both"/>
        <w:rPr>
          <w:rFonts w:ascii="Arial" w:hAnsi="Arial" w:cs="Arial"/>
          <w:b/>
          <w:sz w:val="20"/>
        </w:rPr>
      </w:pPr>
      <w:proofErr w:type="gramStart"/>
      <w:r w:rsidRPr="00234B81">
        <w:rPr>
          <w:rFonts w:ascii="Arial" w:hAnsi="Arial" w:cs="Arial"/>
          <w:b/>
          <w:sz w:val="20"/>
        </w:rPr>
        <w:t>A.5 ČLENĚNÍ</w:t>
      </w:r>
      <w:proofErr w:type="gramEnd"/>
      <w:r w:rsidRPr="00234B81">
        <w:rPr>
          <w:rFonts w:ascii="Arial" w:hAnsi="Arial" w:cs="Arial"/>
          <w:b/>
          <w:sz w:val="20"/>
        </w:rPr>
        <w:t xml:space="preserve"> STAVBY NA OBJEKTY A TECHNICKÁ A TECHNOLOGICKÁ ZAŘÍZENÍ</w:t>
      </w:r>
    </w:p>
    <w:p w:rsidR="004A2F04" w:rsidRDefault="004A2F04" w:rsidP="004A2F04">
      <w:pPr>
        <w:tabs>
          <w:tab w:val="left" w:pos="10915"/>
        </w:tabs>
        <w:ind w:right="-81"/>
        <w:jc w:val="both"/>
        <w:rPr>
          <w:rFonts w:ascii="Arial" w:hAnsi="Arial" w:cs="Arial"/>
          <w:sz w:val="20"/>
        </w:rPr>
      </w:pPr>
      <w:r>
        <w:rPr>
          <w:rFonts w:ascii="Arial" w:hAnsi="Arial" w:cs="Arial"/>
          <w:sz w:val="20"/>
        </w:rPr>
        <w:t>Projekt neobsahuje žádné inženýrské objekty a technologická zařízení.</w:t>
      </w:r>
    </w:p>
    <w:p w:rsidR="00430569" w:rsidRDefault="00430569" w:rsidP="00FA4420">
      <w:pPr>
        <w:tabs>
          <w:tab w:val="left" w:pos="10915"/>
        </w:tabs>
        <w:ind w:right="-81"/>
        <w:jc w:val="both"/>
        <w:rPr>
          <w:rFonts w:ascii="Arial" w:hAnsi="Arial" w:cs="Arial"/>
          <w:sz w:val="20"/>
        </w:rPr>
      </w:pPr>
    </w:p>
    <w:p w:rsidR="00430569" w:rsidRPr="001F6AD5" w:rsidRDefault="00430569" w:rsidP="00FA4420">
      <w:pPr>
        <w:tabs>
          <w:tab w:val="left" w:pos="10915"/>
        </w:tabs>
        <w:ind w:right="-81"/>
        <w:jc w:val="both"/>
        <w:rPr>
          <w:rFonts w:ascii="Arial" w:hAnsi="Arial" w:cs="Arial"/>
          <w:sz w:val="20"/>
        </w:rPr>
      </w:pPr>
    </w:p>
    <w:p w:rsidR="001F6AD5" w:rsidRDefault="009B4166" w:rsidP="00FA4420">
      <w:pPr>
        <w:tabs>
          <w:tab w:val="left" w:pos="3261"/>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Září</w:t>
      </w:r>
      <w:r w:rsidR="00430569" w:rsidRPr="00053081">
        <w:rPr>
          <w:rFonts w:ascii="Arial" w:hAnsi="Arial" w:cs="Arial"/>
          <w:sz w:val="20"/>
          <w:szCs w:val="20"/>
          <w:lang w:eastAsia="cs-CZ"/>
        </w:rPr>
        <w:t>/</w:t>
      </w:r>
      <w:r w:rsidR="00430569" w:rsidRPr="00430569">
        <w:rPr>
          <w:rFonts w:ascii="Arial" w:hAnsi="Arial" w:cs="Arial"/>
          <w:sz w:val="20"/>
          <w:szCs w:val="20"/>
          <w:lang w:eastAsia="cs-CZ"/>
        </w:rPr>
        <w:t>201</w:t>
      </w:r>
      <w:r w:rsidR="004A2F04">
        <w:rPr>
          <w:rFonts w:ascii="Arial" w:hAnsi="Arial" w:cs="Arial"/>
          <w:sz w:val="20"/>
          <w:szCs w:val="20"/>
          <w:lang w:eastAsia="cs-CZ"/>
        </w:rPr>
        <w:t>8</w:t>
      </w:r>
    </w:p>
    <w:p w:rsidR="00430569" w:rsidRPr="00430569" w:rsidRDefault="00430569" w:rsidP="00FA4420">
      <w:pPr>
        <w:tabs>
          <w:tab w:val="left" w:pos="3261"/>
        </w:tabs>
        <w:suppressAutoHyphens w:val="0"/>
        <w:autoSpaceDE w:val="0"/>
        <w:autoSpaceDN w:val="0"/>
        <w:adjustRightInd w:val="0"/>
        <w:jc w:val="both"/>
        <w:rPr>
          <w:rFonts w:ascii="Arial" w:hAnsi="Arial" w:cs="Arial"/>
          <w:sz w:val="20"/>
          <w:szCs w:val="20"/>
          <w:lang w:eastAsia="cs-CZ"/>
        </w:rPr>
      </w:pPr>
      <w:r>
        <w:rPr>
          <w:rFonts w:ascii="Arial" w:hAnsi="Arial" w:cs="Arial"/>
          <w:sz w:val="20"/>
          <w:szCs w:val="20"/>
          <w:lang w:eastAsia="cs-CZ"/>
        </w:rPr>
        <w:t>Vypracovala: Ing. arch. Olga Růžičková</w:t>
      </w:r>
    </w:p>
    <w:sectPr w:rsidR="00430569" w:rsidRPr="00430569" w:rsidSect="002B27EA">
      <w:footerReference w:type="default" r:id="rId18"/>
      <w:footnotePr>
        <w:pos w:val="beneathText"/>
      </w:footnotePr>
      <w:pgSz w:w="11907" w:h="16840" w:code="9"/>
      <w:pgMar w:top="709" w:right="1418" w:bottom="709"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63C" w:rsidRDefault="00EF263C">
      <w:r>
        <w:separator/>
      </w:r>
    </w:p>
  </w:endnote>
  <w:endnote w:type="continuationSeparator" w:id="0">
    <w:p w:rsidR="00EF263C" w:rsidRDefault="00EF26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tarSymbol">
    <w:altName w:val="MS Mincho"/>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Arial-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573" w:rsidRDefault="00095573">
    <w:pPr>
      <w:pStyle w:val="Zpat"/>
      <w:jc w:val="right"/>
      <w:rPr>
        <w:rFonts w:ascii="Arial" w:hAnsi="Arial" w:cs="Arial"/>
      </w:rPr>
    </w:pPr>
  </w:p>
  <w:p w:rsidR="00095573" w:rsidRDefault="00095573">
    <w:pPr>
      <w:pStyle w:val="Zpat"/>
      <w:jc w:val="right"/>
      <w:rPr>
        <w:rFonts w:ascii="Arial" w:hAnsi="Arial" w:cs="Arial"/>
        <w:color w:val="999999"/>
      </w:rPr>
    </w:pPr>
    <w:r w:rsidRPr="00490BA6">
      <w:rPr>
        <w:rFonts w:ascii="Arial" w:hAnsi="Arial" w:cs="Arial"/>
      </w:rPr>
      <w:t xml:space="preserve">Stránka </w:t>
    </w:r>
    <w:r w:rsidR="004E5713" w:rsidRPr="00490BA6">
      <w:rPr>
        <w:rFonts w:ascii="Arial" w:hAnsi="Arial" w:cs="Arial"/>
        <w:b/>
      </w:rPr>
      <w:fldChar w:fldCharType="begin"/>
    </w:r>
    <w:r w:rsidRPr="00490BA6">
      <w:rPr>
        <w:rFonts w:ascii="Arial" w:hAnsi="Arial" w:cs="Arial"/>
        <w:b/>
      </w:rPr>
      <w:instrText>PAGE  \* Arabic  \* MERGEFORMAT</w:instrText>
    </w:r>
    <w:r w:rsidR="004E5713" w:rsidRPr="00490BA6">
      <w:rPr>
        <w:rFonts w:ascii="Arial" w:hAnsi="Arial" w:cs="Arial"/>
        <w:b/>
      </w:rPr>
      <w:fldChar w:fldCharType="separate"/>
    </w:r>
    <w:r w:rsidR="00BC317F">
      <w:rPr>
        <w:rFonts w:ascii="Arial" w:hAnsi="Arial" w:cs="Arial"/>
        <w:b/>
        <w:noProof/>
      </w:rPr>
      <w:t>7</w:t>
    </w:r>
    <w:r w:rsidR="004E5713" w:rsidRPr="00490BA6">
      <w:rPr>
        <w:rFonts w:ascii="Arial" w:hAnsi="Arial" w:cs="Arial"/>
        <w:b/>
      </w:rPr>
      <w:fldChar w:fldCharType="end"/>
    </w:r>
    <w:r w:rsidRPr="00490BA6">
      <w:rPr>
        <w:rFonts w:ascii="Arial" w:hAnsi="Arial" w:cs="Arial"/>
      </w:rPr>
      <w:t xml:space="preserve"> z </w:t>
    </w:r>
    <w:fldSimple w:instr="NUMPAGES  \* Arabic  \* MERGEFORMAT">
      <w:r w:rsidR="00BC317F" w:rsidRPr="00BC317F">
        <w:rPr>
          <w:rFonts w:ascii="Arial" w:hAnsi="Arial" w:cs="Arial"/>
          <w:b/>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63C" w:rsidRDefault="00EF263C">
      <w:r>
        <w:separator/>
      </w:r>
    </w:p>
  </w:footnote>
  <w:footnote w:type="continuationSeparator" w:id="0">
    <w:p w:rsidR="00EF263C" w:rsidRDefault="00EF26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pPr>
      <w:rPr>
        <w:rFonts w:ascii="Symbol" w:hAnsi="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decimal"/>
      <w:pStyle w:val="Nadpis4"/>
      <w:lvlText w:val="%4."/>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start w:val="2"/>
      <w:numFmt w:val="bullet"/>
      <w:lvlText w:val="-"/>
      <w:lvlJc w:val="left"/>
      <w:pPr>
        <w:tabs>
          <w:tab w:val="num" w:pos="0"/>
        </w:tabs>
      </w:pPr>
      <w:rPr>
        <w:rFonts w:ascii="Times New Roman" w:hAnsi="Times New Roman"/>
      </w:rPr>
    </w:lvl>
  </w:abstractNum>
  <w:abstractNum w:abstractNumId="2">
    <w:nsid w:val="00000003"/>
    <w:multiLevelType w:val="singleLevel"/>
    <w:tmpl w:val="00000003"/>
    <w:name w:val="WW8Num3"/>
    <w:lvl w:ilvl="0">
      <w:numFmt w:val="bullet"/>
      <w:lvlText w:val="-"/>
      <w:lvlJc w:val="left"/>
      <w:pPr>
        <w:tabs>
          <w:tab w:val="num" w:pos="0"/>
        </w:tabs>
      </w:pPr>
      <w:rPr>
        <w:rFonts w:ascii="Times New Roman" w:hAnsi="Times New Roman" w:cs="Times New Roman"/>
      </w:rPr>
    </w:lvl>
  </w:abstractNum>
  <w:abstractNum w:abstractNumId="3">
    <w:nsid w:val="00000004"/>
    <w:multiLevelType w:val="singleLevel"/>
    <w:tmpl w:val="00000004"/>
    <w:name w:val="WW8Num4"/>
    <w:lvl w:ilvl="0">
      <w:start w:val="1"/>
      <w:numFmt w:val="bullet"/>
      <w:lvlText w:val="-"/>
      <w:lvlJc w:val="left"/>
      <w:pPr>
        <w:tabs>
          <w:tab w:val="num" w:pos="0"/>
        </w:tabs>
      </w:pPr>
      <w:rPr>
        <w:rFonts w:ascii="Times New Roman" w:hAnsi="Times New Roman"/>
      </w:rPr>
    </w:lvl>
  </w:abstractNum>
  <w:abstractNum w:abstractNumId="4">
    <w:nsid w:val="00000005"/>
    <w:multiLevelType w:val="singleLevel"/>
    <w:tmpl w:val="00000005"/>
    <w:name w:val="WW8Num5"/>
    <w:lvl w:ilvl="0">
      <w:start w:val="1"/>
      <w:numFmt w:val="bullet"/>
      <w:lvlText w:val=""/>
      <w:lvlJc w:val="left"/>
      <w:pPr>
        <w:tabs>
          <w:tab w:val="num" w:pos="0"/>
        </w:tabs>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pPr>
      <w:rPr>
        <w:rFonts w:ascii="Wingdings" w:hAnsi="Wingdings"/>
      </w:rPr>
    </w:lvl>
  </w:abstractNum>
  <w:abstractNum w:abstractNumId="6">
    <w:nsid w:val="00000007"/>
    <w:multiLevelType w:val="singleLevel"/>
    <w:tmpl w:val="00000007"/>
    <w:name w:val="WW8Num7"/>
    <w:lvl w:ilvl="0">
      <w:start w:val="1"/>
      <w:numFmt w:val="bullet"/>
      <w:lvlText w:val=""/>
      <w:lvlJc w:val="left"/>
      <w:pPr>
        <w:tabs>
          <w:tab w:val="num" w:pos="0"/>
        </w:tabs>
      </w:pPr>
      <w:rPr>
        <w:rFonts w:ascii="Symbol" w:hAnsi="Symbol" w:cs="Times New Roman"/>
        <w:b/>
      </w:rPr>
    </w:lvl>
  </w:abstractNum>
  <w:abstractNum w:abstractNumId="7">
    <w:nsid w:val="00000008"/>
    <w:multiLevelType w:val="singleLevel"/>
    <w:tmpl w:val="00000008"/>
    <w:name w:val="WW8Num8"/>
    <w:lvl w:ilvl="0">
      <w:start w:val="1"/>
      <w:numFmt w:val="bullet"/>
      <w:lvlText w:val=""/>
      <w:lvlJc w:val="left"/>
      <w:pPr>
        <w:tabs>
          <w:tab w:val="num" w:pos="0"/>
        </w:tabs>
      </w:pPr>
      <w:rPr>
        <w:rFonts w:ascii="Wingdings" w:hAnsi="Wingdings" w:cs="Times New Roman"/>
      </w:rPr>
    </w:lvl>
  </w:abstractNum>
  <w:abstractNum w:abstractNumId="8">
    <w:nsid w:val="00000009"/>
    <w:multiLevelType w:val="singleLevel"/>
    <w:tmpl w:val="00000009"/>
    <w:name w:val="WW8Num9"/>
    <w:lvl w:ilvl="0">
      <w:start w:val="1"/>
      <w:numFmt w:val="bullet"/>
      <w:lvlText w:val=""/>
      <w:lvlJc w:val="left"/>
      <w:pPr>
        <w:tabs>
          <w:tab w:val="num" w:pos="0"/>
        </w:tabs>
      </w:pPr>
      <w:rPr>
        <w:rFonts w:ascii="Wingdings" w:hAnsi="Wingdings" w:cs="Times New Roman"/>
      </w:rPr>
    </w:lvl>
  </w:abstractNum>
  <w:abstractNum w:abstractNumId="9">
    <w:nsid w:val="0000000A"/>
    <w:multiLevelType w:val="singleLevel"/>
    <w:tmpl w:val="0000000A"/>
    <w:name w:val="WW8Num10"/>
    <w:lvl w:ilvl="0">
      <w:start w:val="1"/>
      <w:numFmt w:val="bullet"/>
      <w:lvlText w:val=""/>
      <w:lvlJc w:val="left"/>
      <w:pPr>
        <w:tabs>
          <w:tab w:val="num" w:pos="0"/>
        </w:tabs>
      </w:pPr>
      <w:rPr>
        <w:rFonts w:ascii="Wingdings" w:hAnsi="Wingdings"/>
      </w:rPr>
    </w:lvl>
  </w:abstractNum>
  <w:abstractNum w:abstractNumId="10">
    <w:nsid w:val="0000000B"/>
    <w:multiLevelType w:val="multilevel"/>
    <w:tmpl w:val="0000000B"/>
    <w:name w:val="WW8Num11"/>
    <w:lvl w:ilvl="0">
      <w:start w:val="1"/>
      <w:numFmt w:val="bullet"/>
      <w:lvlText w:val=""/>
      <w:lvlJc w:val="left"/>
      <w:pPr>
        <w:tabs>
          <w:tab w:val="num" w:pos="0"/>
        </w:tabs>
      </w:pPr>
      <w:rPr>
        <w:rFonts w:ascii="Wingdings" w:hAnsi="Wingdings"/>
      </w:rPr>
    </w:lvl>
    <w:lvl w:ilvl="1">
      <w:start w:val="2"/>
      <w:numFmt w:val="bullet"/>
      <w:lvlText w:val="-"/>
      <w:lvlJc w:val="left"/>
      <w:pPr>
        <w:tabs>
          <w:tab w:val="num" w:pos="0"/>
        </w:tabs>
      </w:pPr>
      <w:rPr>
        <w:rFonts w:ascii="Tahoma" w:hAnsi="Tahoma" w:cs="Tahoma"/>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nsid w:val="0000000C"/>
    <w:multiLevelType w:val="singleLevel"/>
    <w:tmpl w:val="0000000C"/>
    <w:name w:val="WW8Num12"/>
    <w:lvl w:ilvl="0">
      <w:start w:val="1"/>
      <w:numFmt w:val="bullet"/>
      <w:lvlText w:val=""/>
      <w:lvlJc w:val="left"/>
      <w:pPr>
        <w:tabs>
          <w:tab w:val="num" w:pos="0"/>
        </w:tabs>
      </w:pPr>
      <w:rPr>
        <w:rFonts w:ascii="Wingdings" w:hAnsi="Wingdings"/>
      </w:rPr>
    </w:lvl>
  </w:abstractNum>
  <w:abstractNum w:abstractNumId="12">
    <w:nsid w:val="0000000D"/>
    <w:multiLevelType w:val="singleLevel"/>
    <w:tmpl w:val="0000000D"/>
    <w:name w:val="WW8Num13"/>
    <w:lvl w:ilvl="0">
      <w:start w:val="2"/>
      <w:numFmt w:val="decimal"/>
      <w:lvlText w:val="%1."/>
      <w:lvlJc w:val="left"/>
      <w:pPr>
        <w:tabs>
          <w:tab w:val="num" w:pos="0"/>
        </w:tabs>
      </w:pPr>
    </w:lvl>
  </w:abstractNum>
  <w:abstractNum w:abstractNumId="13">
    <w:nsid w:val="0000000E"/>
    <w:multiLevelType w:val="singleLevel"/>
    <w:tmpl w:val="0000000E"/>
    <w:name w:val="WW8Num14"/>
    <w:lvl w:ilvl="0">
      <w:numFmt w:val="bullet"/>
      <w:lvlText w:val="-"/>
      <w:lvlJc w:val="left"/>
      <w:pPr>
        <w:tabs>
          <w:tab w:val="num" w:pos="0"/>
        </w:tabs>
      </w:pPr>
      <w:rPr>
        <w:rFonts w:ascii="Times New Roman" w:hAnsi="Times New Roman"/>
        <w:sz w:val="20"/>
      </w:rPr>
    </w:lvl>
  </w:abstractNum>
  <w:abstractNum w:abstractNumId="14">
    <w:nsid w:val="0000000F"/>
    <w:multiLevelType w:val="singleLevel"/>
    <w:tmpl w:val="0000000F"/>
    <w:name w:val="WW8Num15"/>
    <w:lvl w:ilvl="0">
      <w:start w:val="1"/>
      <w:numFmt w:val="bullet"/>
      <w:pStyle w:val="odsazen3"/>
      <w:lvlText w:val="o"/>
      <w:lvlJc w:val="left"/>
      <w:pPr>
        <w:tabs>
          <w:tab w:val="num" w:pos="0"/>
        </w:tabs>
      </w:pPr>
      <w:rPr>
        <w:rFonts w:ascii="Courier New" w:hAnsi="Courier New"/>
      </w:rPr>
    </w:lvl>
  </w:abstractNum>
  <w:abstractNum w:abstractNumId="15">
    <w:nsid w:val="00000010"/>
    <w:multiLevelType w:val="singleLevel"/>
    <w:tmpl w:val="00000010"/>
    <w:name w:val="WW8Num16"/>
    <w:lvl w:ilvl="0">
      <w:start w:val="1"/>
      <w:numFmt w:val="bullet"/>
      <w:lvlText w:val=""/>
      <w:lvlJc w:val="left"/>
      <w:pPr>
        <w:tabs>
          <w:tab w:val="num" w:pos="0"/>
        </w:tabs>
      </w:pPr>
      <w:rPr>
        <w:rFonts w:ascii="Wingdings" w:hAnsi="Wingdings"/>
      </w:rPr>
    </w:lvl>
  </w:abstractNum>
  <w:abstractNum w:abstractNumId="16">
    <w:nsid w:val="00000011"/>
    <w:multiLevelType w:val="singleLevel"/>
    <w:tmpl w:val="00000011"/>
    <w:name w:val="WW8Num17"/>
    <w:lvl w:ilvl="0">
      <w:start w:val="1"/>
      <w:numFmt w:val="bullet"/>
      <w:lvlText w:val=""/>
      <w:lvlJc w:val="left"/>
      <w:pPr>
        <w:tabs>
          <w:tab w:val="num" w:pos="0"/>
        </w:tabs>
      </w:pPr>
      <w:rPr>
        <w:rFonts w:ascii="Wingdings" w:hAnsi="Wingdings"/>
      </w:rPr>
    </w:lvl>
  </w:abstractNum>
  <w:abstractNum w:abstractNumId="17">
    <w:nsid w:val="00000012"/>
    <w:multiLevelType w:val="singleLevel"/>
    <w:tmpl w:val="00000012"/>
    <w:name w:val="WW8Num18"/>
    <w:lvl w:ilvl="0">
      <w:start w:val="1"/>
      <w:numFmt w:val="bullet"/>
      <w:lvlText w:val=""/>
      <w:lvlJc w:val="left"/>
      <w:pPr>
        <w:tabs>
          <w:tab w:val="num" w:pos="0"/>
        </w:tabs>
      </w:pPr>
      <w:rPr>
        <w:rFonts w:ascii="Wingdings" w:hAnsi="Wingdings"/>
      </w:rPr>
    </w:lvl>
  </w:abstractNum>
  <w:abstractNum w:abstractNumId="18">
    <w:nsid w:val="00000013"/>
    <w:multiLevelType w:val="singleLevel"/>
    <w:tmpl w:val="00000013"/>
    <w:name w:val="WW8Num19"/>
    <w:lvl w:ilvl="0">
      <w:start w:val="1"/>
      <w:numFmt w:val="bullet"/>
      <w:lvlText w:val=""/>
      <w:lvlJc w:val="left"/>
      <w:pPr>
        <w:tabs>
          <w:tab w:val="num" w:pos="0"/>
        </w:tabs>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0"/>
        </w:tabs>
      </w:pPr>
      <w:rPr>
        <w:rFonts w:ascii="Wingdings" w:hAnsi="Wingdings"/>
      </w:rPr>
    </w:lvl>
  </w:abstractNum>
  <w:abstractNum w:abstractNumId="20">
    <w:nsid w:val="00000015"/>
    <w:multiLevelType w:val="singleLevel"/>
    <w:tmpl w:val="00000015"/>
    <w:name w:val="WW8Num21"/>
    <w:lvl w:ilvl="0">
      <w:start w:val="1"/>
      <w:numFmt w:val="bullet"/>
      <w:lvlText w:val=""/>
      <w:lvlJc w:val="left"/>
      <w:pPr>
        <w:tabs>
          <w:tab w:val="num" w:pos="0"/>
        </w:tabs>
      </w:pPr>
      <w:rPr>
        <w:rFonts w:ascii="Wingdings" w:hAnsi="Wingdings"/>
      </w:rPr>
    </w:lvl>
  </w:abstractNum>
  <w:abstractNum w:abstractNumId="21">
    <w:nsid w:val="00000016"/>
    <w:multiLevelType w:val="singleLevel"/>
    <w:tmpl w:val="00000016"/>
    <w:name w:val="WW8Num22"/>
    <w:lvl w:ilvl="0">
      <w:numFmt w:val="bullet"/>
      <w:lvlText w:val="−"/>
      <w:lvlJc w:val="left"/>
      <w:pPr>
        <w:tabs>
          <w:tab w:val="num" w:pos="0"/>
        </w:tabs>
      </w:pPr>
      <w:rPr>
        <w:rFonts w:ascii="Times New Roman" w:hAnsi="Times New Roman"/>
      </w:rPr>
    </w:lvl>
  </w:abstractNum>
  <w:abstractNum w:abstractNumId="22">
    <w:nsid w:val="00000017"/>
    <w:multiLevelType w:val="singleLevel"/>
    <w:tmpl w:val="00000017"/>
    <w:name w:val="WW8Num23"/>
    <w:lvl w:ilvl="0">
      <w:start w:val="1"/>
      <w:numFmt w:val="bullet"/>
      <w:lvlText w:val=""/>
      <w:lvlJc w:val="left"/>
      <w:pPr>
        <w:tabs>
          <w:tab w:val="num" w:pos="0"/>
        </w:tabs>
      </w:pPr>
      <w:rPr>
        <w:rFonts w:ascii="Wingdings" w:hAnsi="Wingdings"/>
      </w:rPr>
    </w:lvl>
  </w:abstractNum>
  <w:abstractNum w:abstractNumId="23">
    <w:nsid w:val="00000018"/>
    <w:multiLevelType w:val="singleLevel"/>
    <w:tmpl w:val="00000018"/>
    <w:name w:val="WW8Num24"/>
    <w:lvl w:ilvl="0">
      <w:start w:val="1"/>
      <w:numFmt w:val="bullet"/>
      <w:lvlText w:val=""/>
      <w:lvlJc w:val="left"/>
      <w:pPr>
        <w:tabs>
          <w:tab w:val="num" w:pos="0"/>
        </w:tabs>
      </w:pPr>
      <w:rPr>
        <w:rFonts w:ascii="Wingdings" w:hAnsi="Wingdings"/>
      </w:rPr>
    </w:lvl>
  </w:abstractNum>
  <w:abstractNum w:abstractNumId="24">
    <w:nsid w:val="00000019"/>
    <w:multiLevelType w:val="multilevel"/>
    <w:tmpl w:val="00000019"/>
    <w:name w:val="WW8Num25"/>
    <w:lvl w:ilvl="0">
      <w:start w:val="2"/>
      <w:numFmt w:val="upperLetter"/>
      <w:lvlText w:val="%1."/>
      <w:lvlJc w:val="left"/>
      <w:pPr>
        <w:tabs>
          <w:tab w:val="num" w:pos="0"/>
        </w:tabs>
      </w:pPr>
    </w:lvl>
    <w:lvl w:ilvl="1">
      <w:start w:val="1"/>
      <w:numFmt w:val="lowerLetter"/>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5">
    <w:nsid w:val="0000001A"/>
    <w:multiLevelType w:val="singleLevel"/>
    <w:tmpl w:val="0000001A"/>
    <w:name w:val="WW8Num26"/>
    <w:lvl w:ilvl="0">
      <w:start w:val="1"/>
      <w:numFmt w:val="bullet"/>
      <w:lvlText w:val=""/>
      <w:lvlJc w:val="left"/>
      <w:pPr>
        <w:tabs>
          <w:tab w:val="num" w:pos="0"/>
        </w:tabs>
      </w:pPr>
      <w:rPr>
        <w:rFonts w:ascii="Wingdings" w:hAnsi="Wingdings"/>
      </w:rPr>
    </w:lvl>
  </w:abstractNum>
  <w:abstractNum w:abstractNumId="26">
    <w:nsid w:val="0000001B"/>
    <w:multiLevelType w:val="singleLevel"/>
    <w:tmpl w:val="0000001B"/>
    <w:name w:val="WW8Num27"/>
    <w:lvl w:ilvl="0">
      <w:start w:val="1"/>
      <w:numFmt w:val="bullet"/>
      <w:lvlText w:val=""/>
      <w:lvlJc w:val="left"/>
      <w:pPr>
        <w:tabs>
          <w:tab w:val="num" w:pos="0"/>
        </w:tabs>
      </w:pPr>
      <w:rPr>
        <w:rFonts w:ascii="Wingdings" w:hAnsi="Wingdings"/>
      </w:rPr>
    </w:lvl>
  </w:abstractNum>
  <w:abstractNum w:abstractNumId="27">
    <w:nsid w:val="0000001C"/>
    <w:multiLevelType w:val="singleLevel"/>
    <w:tmpl w:val="0000001C"/>
    <w:name w:val="WW8Num28"/>
    <w:lvl w:ilvl="0">
      <w:start w:val="1"/>
      <w:numFmt w:val="bullet"/>
      <w:lvlText w:val=""/>
      <w:lvlJc w:val="left"/>
      <w:pPr>
        <w:tabs>
          <w:tab w:val="num" w:pos="0"/>
        </w:tabs>
      </w:pPr>
      <w:rPr>
        <w:rFonts w:ascii="Wingdings" w:hAnsi="Wingdings"/>
      </w:rPr>
    </w:lvl>
  </w:abstractNum>
  <w:abstractNum w:abstractNumId="28">
    <w:nsid w:val="0000001D"/>
    <w:multiLevelType w:val="singleLevel"/>
    <w:tmpl w:val="0000001D"/>
    <w:name w:val="WW8Num29"/>
    <w:lvl w:ilvl="0">
      <w:start w:val="1"/>
      <w:numFmt w:val="lowerLetter"/>
      <w:lvlText w:val="%1)"/>
      <w:lvlJc w:val="left"/>
      <w:pPr>
        <w:tabs>
          <w:tab w:val="num" w:pos="0"/>
        </w:tabs>
      </w:pPr>
    </w:lvl>
  </w:abstractNum>
  <w:abstractNum w:abstractNumId="29">
    <w:nsid w:val="0000001E"/>
    <w:multiLevelType w:val="singleLevel"/>
    <w:tmpl w:val="0000001E"/>
    <w:name w:val="WW8Num30"/>
    <w:lvl w:ilvl="0">
      <w:start w:val="1"/>
      <w:numFmt w:val="bullet"/>
      <w:lvlText w:val=""/>
      <w:lvlJc w:val="left"/>
      <w:pPr>
        <w:tabs>
          <w:tab w:val="num" w:pos="0"/>
        </w:tabs>
      </w:pPr>
      <w:rPr>
        <w:rFonts w:ascii="Wingdings" w:hAnsi="Wingdings"/>
      </w:rPr>
    </w:lvl>
  </w:abstractNum>
  <w:abstractNum w:abstractNumId="30">
    <w:nsid w:val="0000001F"/>
    <w:multiLevelType w:val="singleLevel"/>
    <w:tmpl w:val="0000001F"/>
    <w:name w:val="WW8Num31"/>
    <w:lvl w:ilvl="0">
      <w:start w:val="5"/>
      <w:numFmt w:val="bullet"/>
      <w:lvlText w:val="-"/>
      <w:lvlJc w:val="left"/>
      <w:pPr>
        <w:tabs>
          <w:tab w:val="num" w:pos="0"/>
        </w:tabs>
      </w:pPr>
      <w:rPr>
        <w:rFonts w:ascii="StarSymbol" w:hAnsi="StarSymbol"/>
      </w:rPr>
    </w:lvl>
  </w:abstractNum>
  <w:abstractNum w:abstractNumId="31">
    <w:nsid w:val="00000020"/>
    <w:multiLevelType w:val="singleLevel"/>
    <w:tmpl w:val="00000020"/>
    <w:name w:val="WW8Num32"/>
    <w:lvl w:ilvl="0">
      <w:start w:val="1"/>
      <w:numFmt w:val="bullet"/>
      <w:lvlText w:val=""/>
      <w:lvlJc w:val="left"/>
      <w:pPr>
        <w:tabs>
          <w:tab w:val="num" w:pos="0"/>
        </w:tabs>
      </w:pPr>
      <w:rPr>
        <w:rFonts w:ascii="Wingdings" w:hAnsi="Wingdings"/>
        <w:b/>
        <w:i w:val="0"/>
        <w:sz w:val="22"/>
      </w:rPr>
    </w:lvl>
  </w:abstractNum>
  <w:abstractNum w:abstractNumId="32">
    <w:nsid w:val="00000021"/>
    <w:multiLevelType w:val="singleLevel"/>
    <w:tmpl w:val="00000021"/>
    <w:name w:val="WW8Num33"/>
    <w:lvl w:ilvl="0">
      <w:start w:val="1"/>
      <w:numFmt w:val="bullet"/>
      <w:lvlText w:val=""/>
      <w:lvlJc w:val="left"/>
      <w:pPr>
        <w:tabs>
          <w:tab w:val="num" w:pos="0"/>
        </w:tabs>
      </w:pPr>
      <w:rPr>
        <w:rFonts w:ascii="Wingdings" w:hAnsi="Wingdings"/>
      </w:rPr>
    </w:lvl>
  </w:abstractNum>
  <w:abstractNum w:abstractNumId="33">
    <w:nsid w:val="00000022"/>
    <w:multiLevelType w:val="singleLevel"/>
    <w:tmpl w:val="00000022"/>
    <w:name w:val="WW8Num34"/>
    <w:lvl w:ilvl="0">
      <w:start w:val="1"/>
      <w:numFmt w:val="bullet"/>
      <w:lvlText w:val=""/>
      <w:lvlJc w:val="left"/>
      <w:pPr>
        <w:tabs>
          <w:tab w:val="num" w:pos="0"/>
        </w:tabs>
      </w:pPr>
      <w:rPr>
        <w:rFonts w:ascii="Wingdings" w:hAnsi="Wingdings"/>
      </w:rPr>
    </w:lvl>
  </w:abstractNum>
  <w:abstractNum w:abstractNumId="34">
    <w:nsid w:val="00000023"/>
    <w:multiLevelType w:val="singleLevel"/>
    <w:tmpl w:val="00000023"/>
    <w:name w:val="WW8Num35"/>
    <w:lvl w:ilvl="0">
      <w:start w:val="1"/>
      <w:numFmt w:val="decimal"/>
      <w:lvlText w:val="%1)"/>
      <w:lvlJc w:val="left"/>
      <w:pPr>
        <w:tabs>
          <w:tab w:val="num" w:pos="0"/>
        </w:tabs>
      </w:pPr>
    </w:lvl>
  </w:abstractNum>
  <w:abstractNum w:abstractNumId="35">
    <w:nsid w:val="00000024"/>
    <w:multiLevelType w:val="singleLevel"/>
    <w:tmpl w:val="00000024"/>
    <w:name w:val="WW8Num36"/>
    <w:lvl w:ilvl="0">
      <w:start w:val="1"/>
      <w:numFmt w:val="bullet"/>
      <w:lvlText w:val=""/>
      <w:lvlJc w:val="left"/>
      <w:pPr>
        <w:tabs>
          <w:tab w:val="num" w:pos="0"/>
        </w:tabs>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0"/>
        </w:tabs>
      </w:pPr>
      <w:rPr>
        <w:rFonts w:ascii="Wingdings" w:hAnsi="Wingdings"/>
        <w:b w:val="0"/>
      </w:rPr>
    </w:lvl>
  </w:abstractNum>
  <w:abstractNum w:abstractNumId="37">
    <w:nsid w:val="00000026"/>
    <w:multiLevelType w:val="singleLevel"/>
    <w:tmpl w:val="00000026"/>
    <w:name w:val="WW8Num38"/>
    <w:lvl w:ilvl="0">
      <w:start w:val="1"/>
      <w:numFmt w:val="bullet"/>
      <w:lvlText w:val=""/>
      <w:lvlJc w:val="left"/>
      <w:pPr>
        <w:tabs>
          <w:tab w:val="num" w:pos="0"/>
        </w:tabs>
      </w:pPr>
      <w:rPr>
        <w:rFonts w:ascii="Wingdings" w:hAnsi="Wingdings"/>
      </w:rPr>
    </w:lvl>
  </w:abstractNum>
  <w:abstractNum w:abstractNumId="38">
    <w:nsid w:val="00000027"/>
    <w:multiLevelType w:val="singleLevel"/>
    <w:tmpl w:val="00000027"/>
    <w:name w:val="WW8Num39"/>
    <w:lvl w:ilvl="0">
      <w:start w:val="1"/>
      <w:numFmt w:val="bullet"/>
      <w:lvlText w:val=""/>
      <w:lvlJc w:val="left"/>
      <w:pPr>
        <w:tabs>
          <w:tab w:val="num" w:pos="0"/>
        </w:tabs>
      </w:pPr>
      <w:rPr>
        <w:rFonts w:ascii="Wingdings" w:hAnsi="Wingdings"/>
      </w:rPr>
    </w:lvl>
  </w:abstractNum>
  <w:abstractNum w:abstractNumId="39">
    <w:nsid w:val="00000028"/>
    <w:multiLevelType w:val="singleLevel"/>
    <w:tmpl w:val="00000028"/>
    <w:name w:val="WW8Num40"/>
    <w:lvl w:ilvl="0">
      <w:start w:val="1"/>
      <w:numFmt w:val="bullet"/>
      <w:lvlText w:val=""/>
      <w:lvlJc w:val="left"/>
      <w:pPr>
        <w:tabs>
          <w:tab w:val="num" w:pos="0"/>
        </w:tabs>
      </w:pPr>
      <w:rPr>
        <w:rFonts w:ascii="Wingdings" w:hAnsi="Wingdings"/>
      </w:rPr>
    </w:lvl>
  </w:abstractNum>
  <w:abstractNum w:abstractNumId="40">
    <w:nsid w:val="00000029"/>
    <w:multiLevelType w:val="singleLevel"/>
    <w:tmpl w:val="00000029"/>
    <w:name w:val="WW8Num41"/>
    <w:lvl w:ilvl="0">
      <w:start w:val="1"/>
      <w:numFmt w:val="bullet"/>
      <w:pStyle w:val="normlnodsazen"/>
      <w:lvlText w:val=""/>
      <w:lvlJc w:val="left"/>
      <w:pPr>
        <w:tabs>
          <w:tab w:val="num" w:pos="0"/>
        </w:tabs>
      </w:pPr>
      <w:rPr>
        <w:rFonts w:ascii="Symbol" w:hAnsi="Symbol" w:cs="Arial"/>
      </w:rPr>
    </w:lvl>
  </w:abstractNum>
  <w:abstractNum w:abstractNumId="41">
    <w:nsid w:val="0000002A"/>
    <w:multiLevelType w:val="multilevel"/>
    <w:tmpl w:val="0000002A"/>
    <w:name w:val="WW8Num42"/>
    <w:lvl w:ilvl="0">
      <w:start w:val="1"/>
      <w:numFmt w:val="upperLetter"/>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42">
    <w:nsid w:val="0000002B"/>
    <w:multiLevelType w:val="singleLevel"/>
    <w:tmpl w:val="0000002B"/>
    <w:name w:val="WW8Num43"/>
    <w:lvl w:ilvl="0">
      <w:start w:val="1"/>
      <w:numFmt w:val="bullet"/>
      <w:lvlText w:val=""/>
      <w:lvlJc w:val="left"/>
      <w:pPr>
        <w:tabs>
          <w:tab w:val="num" w:pos="0"/>
        </w:tabs>
      </w:pPr>
      <w:rPr>
        <w:rFonts w:ascii="Wingdings" w:hAnsi="Wingdings" w:cs="Times New Roman"/>
        <w:i/>
      </w:rPr>
    </w:lvl>
  </w:abstractNum>
  <w:abstractNum w:abstractNumId="43">
    <w:nsid w:val="0000002C"/>
    <w:multiLevelType w:val="singleLevel"/>
    <w:tmpl w:val="0000002C"/>
    <w:name w:val="WW8Num44"/>
    <w:lvl w:ilvl="0">
      <w:start w:val="1"/>
      <w:numFmt w:val="bullet"/>
      <w:lvlText w:val=""/>
      <w:lvlJc w:val="left"/>
      <w:pPr>
        <w:tabs>
          <w:tab w:val="num" w:pos="0"/>
        </w:tabs>
      </w:pPr>
      <w:rPr>
        <w:rFonts w:ascii="Wingdings" w:hAnsi="Wingdings"/>
      </w:rPr>
    </w:lvl>
  </w:abstractNum>
  <w:abstractNum w:abstractNumId="44">
    <w:nsid w:val="0000002D"/>
    <w:multiLevelType w:val="singleLevel"/>
    <w:tmpl w:val="0000002D"/>
    <w:name w:val="WW8Num45"/>
    <w:lvl w:ilvl="0">
      <w:start w:val="1"/>
      <w:numFmt w:val="bullet"/>
      <w:lvlText w:val=""/>
      <w:lvlJc w:val="left"/>
      <w:pPr>
        <w:tabs>
          <w:tab w:val="num" w:pos="0"/>
        </w:tabs>
      </w:pPr>
      <w:rPr>
        <w:rFonts w:ascii="Wingdings" w:hAnsi="Wingdings"/>
      </w:rPr>
    </w:lvl>
  </w:abstractNum>
  <w:abstractNum w:abstractNumId="45">
    <w:nsid w:val="0000002E"/>
    <w:multiLevelType w:val="singleLevel"/>
    <w:tmpl w:val="0000002E"/>
    <w:name w:val="WW8Num46"/>
    <w:lvl w:ilvl="0">
      <w:start w:val="1"/>
      <w:numFmt w:val="bullet"/>
      <w:lvlText w:val=""/>
      <w:lvlJc w:val="left"/>
      <w:pPr>
        <w:tabs>
          <w:tab w:val="num" w:pos="0"/>
        </w:tabs>
      </w:pPr>
      <w:rPr>
        <w:rFonts w:ascii="Wingdings" w:hAnsi="Wingdings"/>
      </w:rPr>
    </w:lvl>
  </w:abstractNum>
  <w:abstractNum w:abstractNumId="46">
    <w:nsid w:val="0000002F"/>
    <w:multiLevelType w:val="singleLevel"/>
    <w:tmpl w:val="0000002F"/>
    <w:name w:val="WW8Num47"/>
    <w:lvl w:ilvl="0">
      <w:start w:val="1"/>
      <w:numFmt w:val="bullet"/>
      <w:lvlText w:val=""/>
      <w:lvlJc w:val="left"/>
      <w:pPr>
        <w:tabs>
          <w:tab w:val="num" w:pos="0"/>
        </w:tabs>
      </w:pPr>
      <w:rPr>
        <w:rFonts w:ascii="Wingdings" w:hAnsi="Wingdings"/>
      </w:rPr>
    </w:lvl>
  </w:abstractNum>
  <w:abstractNum w:abstractNumId="47">
    <w:nsid w:val="00000030"/>
    <w:multiLevelType w:val="singleLevel"/>
    <w:tmpl w:val="00000030"/>
    <w:name w:val="WW8Num48"/>
    <w:lvl w:ilvl="0">
      <w:start w:val="1"/>
      <w:numFmt w:val="bullet"/>
      <w:lvlText w:val=""/>
      <w:lvlJc w:val="left"/>
      <w:pPr>
        <w:tabs>
          <w:tab w:val="num" w:pos="0"/>
        </w:tabs>
      </w:pPr>
      <w:rPr>
        <w:rFonts w:ascii="Wingdings" w:hAnsi="Wingdings"/>
      </w:rPr>
    </w:lvl>
  </w:abstractNum>
  <w:abstractNum w:abstractNumId="48">
    <w:nsid w:val="00000031"/>
    <w:multiLevelType w:val="singleLevel"/>
    <w:tmpl w:val="00000031"/>
    <w:name w:val="WW8Num49"/>
    <w:lvl w:ilvl="0">
      <w:start w:val="1"/>
      <w:numFmt w:val="bullet"/>
      <w:lvlText w:val=""/>
      <w:lvlJc w:val="left"/>
      <w:pPr>
        <w:tabs>
          <w:tab w:val="num" w:pos="0"/>
        </w:tabs>
      </w:pPr>
      <w:rPr>
        <w:rFonts w:ascii="Wingdings" w:hAnsi="Wingdings"/>
      </w:rPr>
    </w:lvl>
  </w:abstractNum>
  <w:abstractNum w:abstractNumId="49">
    <w:nsid w:val="00000032"/>
    <w:multiLevelType w:val="singleLevel"/>
    <w:tmpl w:val="00000032"/>
    <w:name w:val="WW8Num50"/>
    <w:lvl w:ilvl="0">
      <w:start w:val="1"/>
      <w:numFmt w:val="bullet"/>
      <w:lvlText w:val=""/>
      <w:lvlJc w:val="left"/>
      <w:pPr>
        <w:tabs>
          <w:tab w:val="num" w:pos="0"/>
        </w:tabs>
      </w:pPr>
      <w:rPr>
        <w:rFonts w:ascii="Wingdings" w:hAnsi="Wingdings"/>
      </w:rPr>
    </w:lvl>
  </w:abstractNum>
  <w:abstractNum w:abstractNumId="50">
    <w:nsid w:val="00000033"/>
    <w:multiLevelType w:val="singleLevel"/>
    <w:tmpl w:val="00000033"/>
    <w:name w:val="WW8Num51"/>
    <w:lvl w:ilvl="0">
      <w:start w:val="1"/>
      <w:numFmt w:val="bullet"/>
      <w:lvlText w:val=""/>
      <w:lvlJc w:val="left"/>
      <w:pPr>
        <w:tabs>
          <w:tab w:val="num" w:pos="0"/>
        </w:tabs>
      </w:pPr>
      <w:rPr>
        <w:rFonts w:ascii="Wingdings" w:hAnsi="Wingdings"/>
      </w:rPr>
    </w:lvl>
  </w:abstractNum>
  <w:abstractNum w:abstractNumId="51">
    <w:nsid w:val="00000034"/>
    <w:multiLevelType w:val="singleLevel"/>
    <w:tmpl w:val="00000034"/>
    <w:name w:val="WW8Num52"/>
    <w:lvl w:ilvl="0">
      <w:start w:val="1"/>
      <w:numFmt w:val="bullet"/>
      <w:lvlText w:val=""/>
      <w:lvlJc w:val="left"/>
      <w:pPr>
        <w:tabs>
          <w:tab w:val="num" w:pos="0"/>
        </w:tabs>
      </w:pPr>
      <w:rPr>
        <w:rFonts w:ascii="Wingdings" w:hAnsi="Wingdings"/>
      </w:rPr>
    </w:lvl>
  </w:abstractNum>
  <w:abstractNum w:abstractNumId="52">
    <w:nsid w:val="00000035"/>
    <w:multiLevelType w:val="singleLevel"/>
    <w:tmpl w:val="00000035"/>
    <w:name w:val="WW8Num53"/>
    <w:lvl w:ilvl="0">
      <w:start w:val="1"/>
      <w:numFmt w:val="bullet"/>
      <w:lvlText w:val=""/>
      <w:lvlJc w:val="left"/>
      <w:pPr>
        <w:tabs>
          <w:tab w:val="num" w:pos="0"/>
        </w:tabs>
      </w:pPr>
      <w:rPr>
        <w:rFonts w:ascii="Wingdings" w:hAnsi="Wingdings"/>
      </w:rPr>
    </w:lvl>
  </w:abstractNum>
  <w:abstractNum w:abstractNumId="53">
    <w:nsid w:val="00000036"/>
    <w:multiLevelType w:val="singleLevel"/>
    <w:tmpl w:val="00000036"/>
    <w:name w:val="WW8Num54"/>
    <w:lvl w:ilvl="0">
      <w:start w:val="1"/>
      <w:numFmt w:val="bullet"/>
      <w:lvlText w:val=""/>
      <w:lvlJc w:val="left"/>
      <w:pPr>
        <w:tabs>
          <w:tab w:val="num" w:pos="0"/>
        </w:tabs>
      </w:pPr>
      <w:rPr>
        <w:rFonts w:ascii="Wingdings" w:hAnsi="Wingdings" w:cs="Times New Roman"/>
      </w:rPr>
    </w:lvl>
  </w:abstractNum>
  <w:abstractNum w:abstractNumId="54">
    <w:nsid w:val="00000037"/>
    <w:multiLevelType w:val="singleLevel"/>
    <w:tmpl w:val="00000037"/>
    <w:name w:val="WW8Num55"/>
    <w:lvl w:ilvl="0">
      <w:start w:val="1"/>
      <w:numFmt w:val="bullet"/>
      <w:lvlText w:val=""/>
      <w:lvlJc w:val="left"/>
      <w:pPr>
        <w:tabs>
          <w:tab w:val="num" w:pos="0"/>
        </w:tabs>
      </w:pPr>
      <w:rPr>
        <w:rFonts w:ascii="Wingdings" w:hAnsi="Wingdings"/>
      </w:rPr>
    </w:lvl>
  </w:abstractNum>
  <w:abstractNum w:abstractNumId="55">
    <w:nsid w:val="00000038"/>
    <w:multiLevelType w:val="singleLevel"/>
    <w:tmpl w:val="00000038"/>
    <w:name w:val="WW8Num56"/>
    <w:lvl w:ilvl="0">
      <w:start w:val="1"/>
      <w:numFmt w:val="bullet"/>
      <w:lvlText w:val=""/>
      <w:lvlJc w:val="left"/>
      <w:pPr>
        <w:tabs>
          <w:tab w:val="num" w:pos="0"/>
        </w:tabs>
      </w:pPr>
      <w:rPr>
        <w:rFonts w:ascii="Wingdings" w:hAnsi="Wingdings"/>
      </w:rPr>
    </w:lvl>
  </w:abstractNum>
  <w:abstractNum w:abstractNumId="56">
    <w:nsid w:val="00000039"/>
    <w:multiLevelType w:val="singleLevel"/>
    <w:tmpl w:val="00000039"/>
    <w:name w:val="WW8Num57"/>
    <w:lvl w:ilvl="0">
      <w:start w:val="1"/>
      <w:numFmt w:val="bullet"/>
      <w:lvlText w:val=""/>
      <w:lvlJc w:val="left"/>
      <w:pPr>
        <w:tabs>
          <w:tab w:val="num" w:pos="0"/>
        </w:tabs>
      </w:pPr>
      <w:rPr>
        <w:rFonts w:ascii="Wingdings" w:hAnsi="Wingdings" w:cs="Arial"/>
      </w:rPr>
    </w:lvl>
  </w:abstractNum>
  <w:abstractNum w:abstractNumId="57">
    <w:nsid w:val="0000003A"/>
    <w:multiLevelType w:val="multilevel"/>
    <w:tmpl w:val="0000003A"/>
    <w:name w:val="WW8Num58"/>
    <w:lvl w:ilvl="0">
      <w:start w:val="1"/>
      <w:numFmt w:val="decimal"/>
      <w:lvlText w:val="%1."/>
      <w:lvlJc w:val="left"/>
      <w:pPr>
        <w:tabs>
          <w:tab w:val="num" w:pos="0"/>
        </w:tabs>
      </w:pPr>
    </w:lvl>
    <w:lvl w:ilvl="1">
      <w:start w:val="1"/>
      <w:numFmt w:val="bullet"/>
      <w:lvlText w:val="-"/>
      <w:lvlJc w:val="left"/>
      <w:pPr>
        <w:tabs>
          <w:tab w:val="num" w:pos="0"/>
        </w:tabs>
      </w:pPr>
      <w:rPr>
        <w:rFonts w:ascii="Times New Roman" w:hAnsi="Times New Roman"/>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58">
    <w:nsid w:val="0000003B"/>
    <w:multiLevelType w:val="singleLevel"/>
    <w:tmpl w:val="0000003B"/>
    <w:name w:val="WW8Num59"/>
    <w:lvl w:ilvl="0">
      <w:numFmt w:val="bullet"/>
      <w:lvlText w:val=""/>
      <w:lvlJc w:val="left"/>
      <w:pPr>
        <w:tabs>
          <w:tab w:val="num" w:pos="0"/>
        </w:tabs>
      </w:pPr>
      <w:rPr>
        <w:rFonts w:ascii="Wingdings" w:hAnsi="Wingdings"/>
        <w:b w:val="0"/>
        <w:i w:val="0"/>
        <w:sz w:val="24"/>
        <w:u w:val="none"/>
      </w:rPr>
    </w:lvl>
  </w:abstractNum>
  <w:abstractNum w:abstractNumId="59">
    <w:nsid w:val="48BE53DF"/>
    <w:multiLevelType w:val="hybridMultilevel"/>
    <w:tmpl w:val="2C1208C6"/>
    <w:lvl w:ilvl="0" w:tplc="4094DC68">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40"/>
  </w:num>
  <w:num w:numId="4">
    <w:abstractNumId w:val="1"/>
  </w:num>
  <w:num w:numId="5">
    <w:abstractNumId w:val="2"/>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5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0C0DE8"/>
    <w:rsid w:val="000061CB"/>
    <w:rsid w:val="00036A98"/>
    <w:rsid w:val="00047D62"/>
    <w:rsid w:val="0005162F"/>
    <w:rsid w:val="000519F4"/>
    <w:rsid w:val="00051E5A"/>
    <w:rsid w:val="00053081"/>
    <w:rsid w:val="00063EFD"/>
    <w:rsid w:val="00082033"/>
    <w:rsid w:val="00082FFE"/>
    <w:rsid w:val="00095573"/>
    <w:rsid w:val="000A092D"/>
    <w:rsid w:val="000C0DE8"/>
    <w:rsid w:val="000D3BEC"/>
    <w:rsid w:val="000E1F84"/>
    <w:rsid w:val="000F5405"/>
    <w:rsid w:val="000F72E8"/>
    <w:rsid w:val="000F7719"/>
    <w:rsid w:val="00141A88"/>
    <w:rsid w:val="0014457E"/>
    <w:rsid w:val="00180103"/>
    <w:rsid w:val="001867ED"/>
    <w:rsid w:val="00193734"/>
    <w:rsid w:val="001B0E05"/>
    <w:rsid w:val="001B77E7"/>
    <w:rsid w:val="001D0848"/>
    <w:rsid w:val="001D5BD0"/>
    <w:rsid w:val="001E15FD"/>
    <w:rsid w:val="001F4402"/>
    <w:rsid w:val="001F59CD"/>
    <w:rsid w:val="001F6AD5"/>
    <w:rsid w:val="00205CB8"/>
    <w:rsid w:val="00234B81"/>
    <w:rsid w:val="00293BE1"/>
    <w:rsid w:val="002B27EA"/>
    <w:rsid w:val="002C012F"/>
    <w:rsid w:val="002C2924"/>
    <w:rsid w:val="002D670F"/>
    <w:rsid w:val="00334C75"/>
    <w:rsid w:val="00350B31"/>
    <w:rsid w:val="003A1742"/>
    <w:rsid w:val="003B67B3"/>
    <w:rsid w:val="003D0DDD"/>
    <w:rsid w:val="003D58CC"/>
    <w:rsid w:val="003E41CE"/>
    <w:rsid w:val="004000E4"/>
    <w:rsid w:val="0040510F"/>
    <w:rsid w:val="00417BC4"/>
    <w:rsid w:val="00430569"/>
    <w:rsid w:val="004679B3"/>
    <w:rsid w:val="00467E8C"/>
    <w:rsid w:val="004817CB"/>
    <w:rsid w:val="00482205"/>
    <w:rsid w:val="00490BA6"/>
    <w:rsid w:val="004A2F04"/>
    <w:rsid w:val="004E5713"/>
    <w:rsid w:val="004E675F"/>
    <w:rsid w:val="00502F8D"/>
    <w:rsid w:val="005373DB"/>
    <w:rsid w:val="00551B5C"/>
    <w:rsid w:val="005539DE"/>
    <w:rsid w:val="005B61AE"/>
    <w:rsid w:val="005E28FB"/>
    <w:rsid w:val="00603997"/>
    <w:rsid w:val="006331E8"/>
    <w:rsid w:val="00670FF4"/>
    <w:rsid w:val="00695753"/>
    <w:rsid w:val="006A1B52"/>
    <w:rsid w:val="006E02B7"/>
    <w:rsid w:val="006E0AFA"/>
    <w:rsid w:val="006E211D"/>
    <w:rsid w:val="006F2F11"/>
    <w:rsid w:val="0079554D"/>
    <w:rsid w:val="007C0053"/>
    <w:rsid w:val="007C7ED0"/>
    <w:rsid w:val="007F6F3D"/>
    <w:rsid w:val="008005A7"/>
    <w:rsid w:val="0081129B"/>
    <w:rsid w:val="00830023"/>
    <w:rsid w:val="00864B79"/>
    <w:rsid w:val="00872B97"/>
    <w:rsid w:val="0088337F"/>
    <w:rsid w:val="0089434E"/>
    <w:rsid w:val="008C4690"/>
    <w:rsid w:val="008C770D"/>
    <w:rsid w:val="008D1184"/>
    <w:rsid w:val="008D7A2F"/>
    <w:rsid w:val="008F60D4"/>
    <w:rsid w:val="00931415"/>
    <w:rsid w:val="00953E8A"/>
    <w:rsid w:val="00982977"/>
    <w:rsid w:val="00987A08"/>
    <w:rsid w:val="009A1DF2"/>
    <w:rsid w:val="009B2906"/>
    <w:rsid w:val="009B4166"/>
    <w:rsid w:val="009B71DB"/>
    <w:rsid w:val="009D293C"/>
    <w:rsid w:val="00A5152E"/>
    <w:rsid w:val="00A8118E"/>
    <w:rsid w:val="00A82F8C"/>
    <w:rsid w:val="00A87936"/>
    <w:rsid w:val="00AA0385"/>
    <w:rsid w:val="00AB5BBB"/>
    <w:rsid w:val="00AF5B7B"/>
    <w:rsid w:val="00B65407"/>
    <w:rsid w:val="00B76328"/>
    <w:rsid w:val="00B87442"/>
    <w:rsid w:val="00BA4A8C"/>
    <w:rsid w:val="00BB1AD8"/>
    <w:rsid w:val="00BC317F"/>
    <w:rsid w:val="00BD4F5D"/>
    <w:rsid w:val="00BE05A0"/>
    <w:rsid w:val="00BE130D"/>
    <w:rsid w:val="00C0155E"/>
    <w:rsid w:val="00C20CA2"/>
    <w:rsid w:val="00C641FD"/>
    <w:rsid w:val="00C92576"/>
    <w:rsid w:val="00D037CB"/>
    <w:rsid w:val="00D32926"/>
    <w:rsid w:val="00D44073"/>
    <w:rsid w:val="00D602CB"/>
    <w:rsid w:val="00D92A9E"/>
    <w:rsid w:val="00DA11F3"/>
    <w:rsid w:val="00DA7C63"/>
    <w:rsid w:val="00DD2D29"/>
    <w:rsid w:val="00DE68AD"/>
    <w:rsid w:val="00E3455F"/>
    <w:rsid w:val="00E677AC"/>
    <w:rsid w:val="00E81148"/>
    <w:rsid w:val="00E95AD3"/>
    <w:rsid w:val="00EB236F"/>
    <w:rsid w:val="00EB6E96"/>
    <w:rsid w:val="00EC659F"/>
    <w:rsid w:val="00EF263C"/>
    <w:rsid w:val="00F160E0"/>
    <w:rsid w:val="00F2431B"/>
    <w:rsid w:val="00F43399"/>
    <w:rsid w:val="00F47E85"/>
    <w:rsid w:val="00F52AF5"/>
    <w:rsid w:val="00F60F19"/>
    <w:rsid w:val="00F92337"/>
    <w:rsid w:val="00FA4420"/>
    <w:rsid w:val="00FC662D"/>
    <w:rsid w:val="00FE51B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7936"/>
    <w:pPr>
      <w:suppressAutoHyphens/>
    </w:pPr>
    <w:rPr>
      <w:sz w:val="24"/>
      <w:szCs w:val="24"/>
      <w:lang w:eastAsia="ar-SA"/>
    </w:rPr>
  </w:style>
  <w:style w:type="paragraph" w:styleId="Nadpis1">
    <w:name w:val="heading 1"/>
    <w:basedOn w:val="Normln"/>
    <w:next w:val="Normln"/>
    <w:qFormat/>
    <w:rsid w:val="00A87936"/>
    <w:pPr>
      <w:keepNext/>
      <w:outlineLvl w:val="0"/>
    </w:pPr>
    <w:rPr>
      <w:rFonts w:ascii="Arial" w:hAnsi="Arial" w:cs="Arial"/>
      <w:b/>
      <w:bCs/>
      <w:sz w:val="22"/>
      <w:szCs w:val="20"/>
    </w:rPr>
  </w:style>
  <w:style w:type="paragraph" w:styleId="Nadpis2">
    <w:name w:val="heading 2"/>
    <w:basedOn w:val="Normln"/>
    <w:next w:val="Normln"/>
    <w:qFormat/>
    <w:rsid w:val="00A87936"/>
    <w:pPr>
      <w:keepNext/>
      <w:jc w:val="both"/>
      <w:outlineLvl w:val="1"/>
    </w:pPr>
    <w:rPr>
      <w:rFonts w:ascii="Arial" w:hAnsi="Arial" w:cs="Arial"/>
      <w:b/>
      <w:bCs/>
      <w:sz w:val="20"/>
      <w:szCs w:val="20"/>
    </w:rPr>
  </w:style>
  <w:style w:type="paragraph" w:styleId="Nadpis3">
    <w:name w:val="heading 3"/>
    <w:basedOn w:val="Normln"/>
    <w:next w:val="Normln"/>
    <w:qFormat/>
    <w:rsid w:val="00A87936"/>
    <w:pPr>
      <w:keepNext/>
      <w:tabs>
        <w:tab w:val="left" w:pos="0"/>
      </w:tabs>
      <w:outlineLvl w:val="2"/>
    </w:pPr>
    <w:rPr>
      <w:rFonts w:ascii="Arial" w:hAnsi="Arial" w:cs="Arial"/>
      <w:b/>
      <w:bCs/>
      <w:sz w:val="20"/>
      <w:szCs w:val="20"/>
    </w:rPr>
  </w:style>
  <w:style w:type="paragraph" w:styleId="Nadpis4">
    <w:name w:val="heading 4"/>
    <w:basedOn w:val="Normln"/>
    <w:next w:val="Normln"/>
    <w:qFormat/>
    <w:rsid w:val="00A87936"/>
    <w:pPr>
      <w:keepNext/>
      <w:numPr>
        <w:ilvl w:val="3"/>
        <w:numId w:val="1"/>
      </w:numPr>
      <w:tabs>
        <w:tab w:val="left" w:pos="1080"/>
        <w:tab w:val="left" w:pos="1620"/>
      </w:tabs>
      <w:outlineLvl w:val="3"/>
    </w:pPr>
    <w:rPr>
      <w:rFonts w:ascii="Arial" w:hAnsi="Arial" w:cs="Arial"/>
      <w:b/>
      <w:bCs/>
      <w:sz w:val="20"/>
    </w:rPr>
  </w:style>
  <w:style w:type="paragraph" w:styleId="Nadpis5">
    <w:name w:val="heading 5"/>
    <w:basedOn w:val="Normln"/>
    <w:next w:val="Normln"/>
    <w:qFormat/>
    <w:rsid w:val="00A87936"/>
    <w:pPr>
      <w:keepNext/>
      <w:tabs>
        <w:tab w:val="left" w:pos="3420"/>
        <w:tab w:val="center" w:pos="6660"/>
      </w:tabs>
      <w:ind w:right="-81"/>
      <w:jc w:val="both"/>
      <w:outlineLvl w:val="4"/>
    </w:pPr>
    <w:rPr>
      <w:rFonts w:ascii="Arial" w:hAnsi="Arial" w:cs="Arial"/>
      <w:b/>
      <w:bCs/>
      <w:sz w:val="20"/>
    </w:rPr>
  </w:style>
  <w:style w:type="paragraph" w:styleId="Nadpis6">
    <w:name w:val="heading 6"/>
    <w:basedOn w:val="Normln"/>
    <w:next w:val="Normln"/>
    <w:qFormat/>
    <w:rsid w:val="00A87936"/>
    <w:pPr>
      <w:keepNext/>
      <w:jc w:val="center"/>
      <w:outlineLvl w:val="5"/>
    </w:pPr>
    <w:rPr>
      <w:rFonts w:ascii="Arial" w:hAnsi="Arial" w:cs="Arial"/>
      <w:sz w:val="28"/>
    </w:rPr>
  </w:style>
  <w:style w:type="paragraph" w:styleId="Nadpis7">
    <w:name w:val="heading 7"/>
    <w:basedOn w:val="Normln"/>
    <w:next w:val="Normln"/>
    <w:qFormat/>
    <w:rsid w:val="00A87936"/>
    <w:pPr>
      <w:keepNext/>
      <w:jc w:val="both"/>
      <w:outlineLvl w:val="6"/>
    </w:pPr>
    <w:rPr>
      <w:rFonts w:ascii="Arial" w:hAnsi="Arial" w:cs="Arial"/>
      <w:b/>
      <w:bCs/>
      <w:sz w:val="20"/>
    </w:rPr>
  </w:style>
  <w:style w:type="paragraph" w:styleId="Nadpis8">
    <w:name w:val="heading 8"/>
    <w:basedOn w:val="Normln"/>
    <w:next w:val="Normln"/>
    <w:qFormat/>
    <w:rsid w:val="00A87936"/>
    <w:pPr>
      <w:widowControl w:val="0"/>
      <w:tabs>
        <w:tab w:val="left" w:pos="360"/>
      </w:tabs>
      <w:spacing w:before="240" w:after="60"/>
      <w:jc w:val="both"/>
      <w:outlineLvl w:val="7"/>
    </w:pPr>
    <w:rPr>
      <w:rFonts w:ascii="Arial" w:hAnsi="Arial"/>
      <w:i/>
      <w:sz w:val="18"/>
      <w:szCs w:val="20"/>
    </w:rPr>
  </w:style>
  <w:style w:type="paragraph" w:styleId="Nadpis9">
    <w:name w:val="heading 9"/>
    <w:basedOn w:val="Normln"/>
    <w:next w:val="Normln"/>
    <w:qFormat/>
    <w:rsid w:val="00A87936"/>
    <w:pPr>
      <w:keepNext/>
      <w:outlineLvl w:val="8"/>
    </w:pPr>
    <w:rPr>
      <w:rFonts w:ascii="Arial" w:hAnsi="Arial"/>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87936"/>
    <w:rPr>
      <w:rFonts w:ascii="Symbol" w:hAnsi="Symbol"/>
    </w:rPr>
  </w:style>
  <w:style w:type="character" w:customStyle="1" w:styleId="WW8Num2z0">
    <w:name w:val="WW8Num2z0"/>
    <w:rsid w:val="00A87936"/>
    <w:rPr>
      <w:rFonts w:ascii="Symbol" w:hAnsi="Symbol"/>
    </w:rPr>
  </w:style>
  <w:style w:type="character" w:customStyle="1" w:styleId="WW8Num3z0">
    <w:name w:val="WW8Num3z0"/>
    <w:rsid w:val="00A87936"/>
    <w:rPr>
      <w:rFonts w:ascii="Times New Roman" w:hAnsi="Times New Roman" w:cs="Times New Roman"/>
    </w:rPr>
  </w:style>
  <w:style w:type="character" w:customStyle="1" w:styleId="WW8Num4z0">
    <w:name w:val="WW8Num4z0"/>
    <w:rsid w:val="00A87936"/>
    <w:rPr>
      <w:rFonts w:ascii="Symbol" w:hAnsi="Symbol"/>
    </w:rPr>
  </w:style>
  <w:style w:type="character" w:customStyle="1" w:styleId="WW8Num5z0">
    <w:name w:val="WW8Num5z0"/>
    <w:rsid w:val="00A87936"/>
    <w:rPr>
      <w:rFonts w:ascii="Symbol" w:hAnsi="Symbol"/>
    </w:rPr>
  </w:style>
  <w:style w:type="character" w:customStyle="1" w:styleId="WW8Num6z0">
    <w:name w:val="WW8Num6z0"/>
    <w:rsid w:val="00A87936"/>
    <w:rPr>
      <w:rFonts w:ascii="Wingdings" w:hAnsi="Wingdings"/>
    </w:rPr>
  </w:style>
  <w:style w:type="character" w:customStyle="1" w:styleId="WW8Num7z0">
    <w:name w:val="WW8Num7z0"/>
    <w:rsid w:val="00A87936"/>
    <w:rPr>
      <w:rFonts w:ascii="Times New Roman" w:hAnsi="Times New Roman" w:cs="Times New Roman"/>
      <w:b/>
    </w:rPr>
  </w:style>
  <w:style w:type="character" w:customStyle="1" w:styleId="WW8Num8z0">
    <w:name w:val="WW8Num8z0"/>
    <w:rsid w:val="00A87936"/>
    <w:rPr>
      <w:rFonts w:ascii="Times New Roman" w:hAnsi="Times New Roman" w:cs="Times New Roman"/>
    </w:rPr>
  </w:style>
  <w:style w:type="character" w:customStyle="1" w:styleId="WW8Num9z0">
    <w:name w:val="WW8Num9z0"/>
    <w:rsid w:val="00A87936"/>
    <w:rPr>
      <w:rFonts w:ascii="Times New Roman" w:hAnsi="Times New Roman" w:cs="Times New Roman"/>
    </w:rPr>
  </w:style>
  <w:style w:type="character" w:customStyle="1" w:styleId="WW8Num10z0">
    <w:name w:val="WW8Num10z0"/>
    <w:rsid w:val="00A87936"/>
    <w:rPr>
      <w:rFonts w:ascii="Wingdings" w:hAnsi="Wingdings"/>
    </w:rPr>
  </w:style>
  <w:style w:type="character" w:customStyle="1" w:styleId="WW8Num11z0">
    <w:name w:val="WW8Num11z0"/>
    <w:rsid w:val="00A87936"/>
    <w:rPr>
      <w:rFonts w:ascii="Times New Roman" w:hAnsi="Times New Roman"/>
    </w:rPr>
  </w:style>
  <w:style w:type="character" w:customStyle="1" w:styleId="WW8Num11z1">
    <w:name w:val="WW8Num11z1"/>
    <w:rsid w:val="00A87936"/>
    <w:rPr>
      <w:rFonts w:ascii="Tahoma" w:hAnsi="Tahoma" w:cs="Tahoma"/>
    </w:rPr>
  </w:style>
  <w:style w:type="character" w:customStyle="1" w:styleId="WW8Num11z3">
    <w:name w:val="WW8Num11z3"/>
    <w:rsid w:val="00A87936"/>
    <w:rPr>
      <w:rFonts w:ascii="Symbol" w:hAnsi="Symbol"/>
    </w:rPr>
  </w:style>
  <w:style w:type="character" w:customStyle="1" w:styleId="WW8Num11z4">
    <w:name w:val="WW8Num11z4"/>
    <w:rsid w:val="00A87936"/>
    <w:rPr>
      <w:rFonts w:ascii="Courier New" w:hAnsi="Courier New" w:cs="Courier New"/>
    </w:rPr>
  </w:style>
  <w:style w:type="character" w:customStyle="1" w:styleId="WW8Num12z0">
    <w:name w:val="WW8Num12z0"/>
    <w:rsid w:val="00A87936"/>
    <w:rPr>
      <w:rFonts w:ascii="Symbol" w:hAnsi="Symbol"/>
    </w:rPr>
  </w:style>
  <w:style w:type="character" w:customStyle="1" w:styleId="WW8Num14z0">
    <w:name w:val="WW8Num14z0"/>
    <w:rsid w:val="00A87936"/>
    <w:rPr>
      <w:rFonts w:ascii="Symbol" w:hAnsi="Symbol"/>
      <w:sz w:val="20"/>
    </w:rPr>
  </w:style>
  <w:style w:type="character" w:customStyle="1" w:styleId="WW8Num15z0">
    <w:name w:val="WW8Num15z0"/>
    <w:rsid w:val="00A87936"/>
    <w:rPr>
      <w:rFonts w:ascii="Times New Roman" w:hAnsi="Times New Roman"/>
    </w:rPr>
  </w:style>
  <w:style w:type="character" w:customStyle="1" w:styleId="WW8Num16z0">
    <w:name w:val="WW8Num16z0"/>
    <w:rsid w:val="00A87936"/>
    <w:rPr>
      <w:rFonts w:ascii="Symbol" w:hAnsi="Symbol"/>
    </w:rPr>
  </w:style>
  <w:style w:type="character" w:customStyle="1" w:styleId="WW8Num17z0">
    <w:name w:val="WW8Num17z0"/>
    <w:rsid w:val="00A87936"/>
    <w:rPr>
      <w:rFonts w:ascii="Times New Roman" w:hAnsi="Times New Roman"/>
    </w:rPr>
  </w:style>
  <w:style w:type="character" w:customStyle="1" w:styleId="WW8Num18z0">
    <w:name w:val="WW8Num18z0"/>
    <w:rsid w:val="00A87936"/>
    <w:rPr>
      <w:rFonts w:ascii="Wingdings" w:hAnsi="Wingdings"/>
    </w:rPr>
  </w:style>
  <w:style w:type="character" w:customStyle="1" w:styleId="WW8Num19z0">
    <w:name w:val="WW8Num19z0"/>
    <w:rsid w:val="00A87936"/>
    <w:rPr>
      <w:rFonts w:ascii="Symbol" w:hAnsi="Symbol"/>
    </w:rPr>
  </w:style>
  <w:style w:type="character" w:customStyle="1" w:styleId="WW8Num20z0">
    <w:name w:val="WW8Num20z0"/>
    <w:rsid w:val="00A87936"/>
    <w:rPr>
      <w:rFonts w:ascii="Wingdings" w:hAnsi="Wingdings"/>
    </w:rPr>
  </w:style>
  <w:style w:type="character" w:customStyle="1" w:styleId="WW8Num21z0">
    <w:name w:val="WW8Num21z0"/>
    <w:rsid w:val="00A87936"/>
    <w:rPr>
      <w:rFonts w:ascii="Wingdings" w:hAnsi="Wingdings"/>
    </w:rPr>
  </w:style>
  <w:style w:type="character" w:customStyle="1" w:styleId="WW8Num22z0">
    <w:name w:val="WW8Num22z0"/>
    <w:rsid w:val="00A87936"/>
    <w:rPr>
      <w:rFonts w:ascii="Symbol" w:hAnsi="Symbol"/>
    </w:rPr>
  </w:style>
  <w:style w:type="character" w:customStyle="1" w:styleId="WW8Num23z0">
    <w:name w:val="WW8Num23z0"/>
    <w:rsid w:val="00A87936"/>
    <w:rPr>
      <w:rFonts w:ascii="Wingdings" w:hAnsi="Wingdings"/>
    </w:rPr>
  </w:style>
  <w:style w:type="character" w:customStyle="1" w:styleId="WW8Num24z0">
    <w:name w:val="WW8Num24z0"/>
    <w:rsid w:val="00A87936"/>
    <w:rPr>
      <w:rFonts w:ascii="Wingdings" w:hAnsi="Wingdings"/>
    </w:rPr>
  </w:style>
  <w:style w:type="character" w:customStyle="1" w:styleId="WW8Num26z0">
    <w:name w:val="WW8Num26z0"/>
    <w:rsid w:val="00A87936"/>
    <w:rPr>
      <w:rFonts w:ascii="Symbol" w:hAnsi="Symbol"/>
    </w:rPr>
  </w:style>
  <w:style w:type="character" w:customStyle="1" w:styleId="WW8Num27z0">
    <w:name w:val="WW8Num27z0"/>
    <w:rsid w:val="00A87936"/>
    <w:rPr>
      <w:rFonts w:ascii="Symbol" w:hAnsi="Symbol"/>
    </w:rPr>
  </w:style>
  <w:style w:type="character" w:customStyle="1" w:styleId="WW8Num28z0">
    <w:name w:val="WW8Num28z0"/>
    <w:rsid w:val="00A87936"/>
    <w:rPr>
      <w:rFonts w:ascii="Wingdings" w:hAnsi="Wingdings"/>
    </w:rPr>
  </w:style>
  <w:style w:type="character" w:customStyle="1" w:styleId="WW8Num30z0">
    <w:name w:val="WW8Num30z0"/>
    <w:rsid w:val="00A87936"/>
    <w:rPr>
      <w:rFonts w:ascii="Wingdings" w:hAnsi="Wingdings"/>
    </w:rPr>
  </w:style>
  <w:style w:type="character" w:customStyle="1" w:styleId="WW8Num31z0">
    <w:name w:val="WW8Num31z0"/>
    <w:rsid w:val="00A87936"/>
    <w:rPr>
      <w:rFonts w:ascii="StarSymbol" w:hAnsi="StarSymbol"/>
    </w:rPr>
  </w:style>
  <w:style w:type="character" w:customStyle="1" w:styleId="WW8Num32z0">
    <w:name w:val="WW8Num32z0"/>
    <w:rsid w:val="00A87936"/>
    <w:rPr>
      <w:rFonts w:ascii="Arial" w:hAnsi="Arial"/>
      <w:b/>
      <w:i w:val="0"/>
      <w:sz w:val="22"/>
    </w:rPr>
  </w:style>
  <w:style w:type="character" w:customStyle="1" w:styleId="WW8Num33z0">
    <w:name w:val="WW8Num33z0"/>
    <w:rsid w:val="00A87936"/>
    <w:rPr>
      <w:rFonts w:ascii="Wingdings" w:hAnsi="Wingdings"/>
    </w:rPr>
  </w:style>
  <w:style w:type="character" w:customStyle="1" w:styleId="WW8Num34z0">
    <w:name w:val="WW8Num34z0"/>
    <w:rsid w:val="00A87936"/>
    <w:rPr>
      <w:rFonts w:ascii="Wingdings" w:hAnsi="Wingdings"/>
    </w:rPr>
  </w:style>
  <w:style w:type="character" w:customStyle="1" w:styleId="WW8Num36z0">
    <w:name w:val="WW8Num36z0"/>
    <w:rsid w:val="00A87936"/>
    <w:rPr>
      <w:rFonts w:ascii="Symbol" w:hAnsi="Symbol"/>
    </w:rPr>
  </w:style>
  <w:style w:type="character" w:customStyle="1" w:styleId="WW8Num37z0">
    <w:name w:val="WW8Num37z0"/>
    <w:rsid w:val="00A87936"/>
    <w:rPr>
      <w:b w:val="0"/>
    </w:rPr>
  </w:style>
  <w:style w:type="character" w:customStyle="1" w:styleId="WW8Num38z0">
    <w:name w:val="WW8Num38z0"/>
    <w:rsid w:val="00A87936"/>
    <w:rPr>
      <w:rFonts w:ascii="Wingdings" w:hAnsi="Wingdings"/>
    </w:rPr>
  </w:style>
  <w:style w:type="character" w:customStyle="1" w:styleId="WW8Num39z0">
    <w:name w:val="WW8Num39z0"/>
    <w:rsid w:val="00A87936"/>
    <w:rPr>
      <w:rFonts w:ascii="Wingdings" w:hAnsi="Wingdings"/>
    </w:rPr>
  </w:style>
  <w:style w:type="character" w:customStyle="1" w:styleId="WW8Num40z0">
    <w:name w:val="WW8Num40z0"/>
    <w:rsid w:val="00A87936"/>
    <w:rPr>
      <w:rFonts w:ascii="Symbol" w:hAnsi="Symbol"/>
    </w:rPr>
  </w:style>
  <w:style w:type="character" w:customStyle="1" w:styleId="WW8Num41z0">
    <w:name w:val="WW8Num41z0"/>
    <w:rsid w:val="00A87936"/>
    <w:rPr>
      <w:rFonts w:ascii="Arial" w:eastAsia="Times New Roman" w:hAnsi="Arial" w:cs="Arial"/>
    </w:rPr>
  </w:style>
  <w:style w:type="character" w:customStyle="1" w:styleId="WW8Num43z0">
    <w:name w:val="WW8Num43z0"/>
    <w:rsid w:val="00A87936"/>
    <w:rPr>
      <w:rFonts w:ascii="Times New Roman" w:hAnsi="Times New Roman" w:cs="Times New Roman"/>
      <w:i/>
    </w:rPr>
  </w:style>
  <w:style w:type="character" w:customStyle="1" w:styleId="WW8Num44z0">
    <w:name w:val="WW8Num44z0"/>
    <w:rsid w:val="00A87936"/>
    <w:rPr>
      <w:rFonts w:ascii="Wingdings" w:hAnsi="Wingdings"/>
    </w:rPr>
  </w:style>
  <w:style w:type="character" w:customStyle="1" w:styleId="WW8Num45z0">
    <w:name w:val="WW8Num45z0"/>
    <w:rsid w:val="00A87936"/>
    <w:rPr>
      <w:rFonts w:ascii="Wingdings" w:hAnsi="Wingdings"/>
    </w:rPr>
  </w:style>
  <w:style w:type="character" w:customStyle="1" w:styleId="WW8Num46z0">
    <w:name w:val="WW8Num46z0"/>
    <w:rsid w:val="00A87936"/>
    <w:rPr>
      <w:rFonts w:ascii="Times New Roman" w:eastAsia="Times New Roman" w:hAnsi="Times New Roman"/>
    </w:rPr>
  </w:style>
  <w:style w:type="character" w:customStyle="1" w:styleId="WW8Num47z0">
    <w:name w:val="WW8Num47z0"/>
    <w:rsid w:val="00A87936"/>
    <w:rPr>
      <w:rFonts w:ascii="Wingdings" w:hAnsi="Wingdings"/>
    </w:rPr>
  </w:style>
  <w:style w:type="character" w:customStyle="1" w:styleId="WW8Num48z0">
    <w:name w:val="WW8Num48z0"/>
    <w:rsid w:val="00A87936"/>
    <w:rPr>
      <w:rFonts w:ascii="Wingdings" w:hAnsi="Wingdings"/>
    </w:rPr>
  </w:style>
  <w:style w:type="character" w:customStyle="1" w:styleId="WW8Num49z0">
    <w:name w:val="WW8Num49z0"/>
    <w:rsid w:val="00A87936"/>
    <w:rPr>
      <w:rFonts w:ascii="Symbol" w:hAnsi="Symbol"/>
    </w:rPr>
  </w:style>
  <w:style w:type="character" w:customStyle="1" w:styleId="WW8Num50z0">
    <w:name w:val="WW8Num50z0"/>
    <w:rsid w:val="00A87936"/>
    <w:rPr>
      <w:rFonts w:ascii="Wingdings" w:hAnsi="Wingdings"/>
    </w:rPr>
  </w:style>
  <w:style w:type="character" w:customStyle="1" w:styleId="WW8Num51z0">
    <w:name w:val="WW8Num51z0"/>
    <w:rsid w:val="00A87936"/>
    <w:rPr>
      <w:rFonts w:ascii="Wingdings" w:hAnsi="Wingdings"/>
    </w:rPr>
  </w:style>
  <w:style w:type="character" w:customStyle="1" w:styleId="WW8Num52z0">
    <w:name w:val="WW8Num52z0"/>
    <w:rsid w:val="00A87936"/>
    <w:rPr>
      <w:rFonts w:ascii="Symbol" w:hAnsi="Symbol"/>
    </w:rPr>
  </w:style>
  <w:style w:type="character" w:customStyle="1" w:styleId="WW8Num53z0">
    <w:name w:val="WW8Num53z0"/>
    <w:rsid w:val="00A87936"/>
    <w:rPr>
      <w:rFonts w:ascii="Wingdings" w:hAnsi="Wingdings"/>
    </w:rPr>
  </w:style>
  <w:style w:type="character" w:customStyle="1" w:styleId="WW8Num54z0">
    <w:name w:val="WW8Num54z0"/>
    <w:rsid w:val="00A87936"/>
    <w:rPr>
      <w:rFonts w:ascii="Times New Roman" w:eastAsia="Times New Roman" w:hAnsi="Times New Roman" w:cs="Times New Roman"/>
    </w:rPr>
  </w:style>
  <w:style w:type="character" w:customStyle="1" w:styleId="WW8Num55z0">
    <w:name w:val="WW8Num55z0"/>
    <w:rsid w:val="00A87936"/>
    <w:rPr>
      <w:rFonts w:ascii="Wingdings" w:hAnsi="Wingdings"/>
    </w:rPr>
  </w:style>
  <w:style w:type="character" w:customStyle="1" w:styleId="WW8Num56z0">
    <w:name w:val="WW8Num56z0"/>
    <w:rsid w:val="00A87936"/>
    <w:rPr>
      <w:rFonts w:ascii="Wingdings" w:hAnsi="Wingdings"/>
    </w:rPr>
  </w:style>
  <w:style w:type="character" w:customStyle="1" w:styleId="WW8Num57z0">
    <w:name w:val="WW8Num57z0"/>
    <w:rsid w:val="00A87936"/>
    <w:rPr>
      <w:rFonts w:ascii="Arial" w:hAnsi="Arial" w:cs="Arial"/>
    </w:rPr>
  </w:style>
  <w:style w:type="character" w:customStyle="1" w:styleId="WW8Num58z1">
    <w:name w:val="WW8Num58z1"/>
    <w:rsid w:val="00A87936"/>
    <w:rPr>
      <w:rFonts w:ascii="Courier New" w:hAnsi="Courier New"/>
    </w:rPr>
  </w:style>
  <w:style w:type="character" w:customStyle="1" w:styleId="WW8Num59z0">
    <w:name w:val="WW8Num59z0"/>
    <w:rsid w:val="00A87936"/>
    <w:rPr>
      <w:rFonts w:ascii="Wingdings" w:hAnsi="Wingdings"/>
      <w:b w:val="0"/>
      <w:i w:val="0"/>
      <w:sz w:val="24"/>
      <w:u w:val="none"/>
    </w:rPr>
  </w:style>
  <w:style w:type="character" w:customStyle="1" w:styleId="Absatz-Standardschriftart">
    <w:name w:val="Absatz-Standardschriftart"/>
    <w:rsid w:val="00A87936"/>
  </w:style>
  <w:style w:type="character" w:customStyle="1" w:styleId="WW-Absatz-Standardschriftart">
    <w:name w:val="WW-Absatz-Standardschriftart"/>
    <w:rsid w:val="00A87936"/>
  </w:style>
  <w:style w:type="character" w:customStyle="1" w:styleId="WW-Absatz-Standardschriftart1">
    <w:name w:val="WW-Absatz-Standardschriftart1"/>
    <w:rsid w:val="00A87936"/>
  </w:style>
  <w:style w:type="character" w:customStyle="1" w:styleId="WW-Absatz-Standardschriftart11">
    <w:name w:val="WW-Absatz-Standardschriftart11"/>
    <w:rsid w:val="00A87936"/>
  </w:style>
  <w:style w:type="character" w:customStyle="1" w:styleId="WW-Absatz-Standardschriftart111">
    <w:name w:val="WW-Absatz-Standardschriftart111"/>
    <w:rsid w:val="00A87936"/>
  </w:style>
  <w:style w:type="character" w:customStyle="1" w:styleId="WW-Absatz-Standardschriftart1111">
    <w:name w:val="WW-Absatz-Standardschriftart1111"/>
    <w:rsid w:val="00A87936"/>
  </w:style>
  <w:style w:type="character" w:customStyle="1" w:styleId="WW8Num13z0">
    <w:name w:val="WW8Num13z0"/>
    <w:rsid w:val="00A87936"/>
    <w:rPr>
      <w:rFonts w:ascii="Symbol" w:hAnsi="Symbol"/>
    </w:rPr>
  </w:style>
  <w:style w:type="character" w:customStyle="1" w:styleId="WW8Num22z1">
    <w:name w:val="WW8Num22z1"/>
    <w:rsid w:val="00A87936"/>
    <w:rPr>
      <w:rFonts w:ascii="Courier New" w:hAnsi="Courier New" w:cs="Tahoma"/>
    </w:rPr>
  </w:style>
  <w:style w:type="character" w:customStyle="1" w:styleId="WW8Num22z2">
    <w:name w:val="WW8Num22z2"/>
    <w:rsid w:val="00A87936"/>
    <w:rPr>
      <w:rFonts w:ascii="Wingdings" w:hAnsi="Wingdings"/>
    </w:rPr>
  </w:style>
  <w:style w:type="character" w:customStyle="1" w:styleId="WW8Num25z0">
    <w:name w:val="WW8Num25z0"/>
    <w:rsid w:val="00A87936"/>
    <w:rPr>
      <w:rFonts w:ascii="Symbol" w:hAnsi="Symbol"/>
    </w:rPr>
  </w:style>
  <w:style w:type="character" w:customStyle="1" w:styleId="WW8Num29z0">
    <w:name w:val="WW8Num29z0"/>
    <w:rsid w:val="00A87936"/>
    <w:rPr>
      <w:rFonts w:ascii="Times New Roman" w:hAnsi="Times New Roman" w:cs="Times New Roman"/>
      <w:b/>
    </w:rPr>
  </w:style>
  <w:style w:type="character" w:customStyle="1" w:styleId="WW8Num40z1">
    <w:name w:val="WW8Num40z1"/>
    <w:rsid w:val="00A87936"/>
    <w:rPr>
      <w:rFonts w:ascii="Courier New" w:hAnsi="Courier New"/>
    </w:rPr>
  </w:style>
  <w:style w:type="character" w:customStyle="1" w:styleId="WW8Num40z2">
    <w:name w:val="WW8Num40z2"/>
    <w:rsid w:val="00A87936"/>
    <w:rPr>
      <w:rFonts w:ascii="Wingdings" w:hAnsi="Wingdings"/>
    </w:rPr>
  </w:style>
  <w:style w:type="character" w:customStyle="1" w:styleId="WW8Num41z1">
    <w:name w:val="WW8Num41z1"/>
    <w:rsid w:val="00A87936"/>
    <w:rPr>
      <w:rFonts w:ascii="Courier New" w:hAnsi="Courier New" w:cs="Courier New"/>
    </w:rPr>
  </w:style>
  <w:style w:type="character" w:customStyle="1" w:styleId="WW8Num41z2">
    <w:name w:val="WW8Num41z2"/>
    <w:rsid w:val="00A87936"/>
    <w:rPr>
      <w:rFonts w:ascii="Wingdings" w:hAnsi="Wingdings"/>
    </w:rPr>
  </w:style>
  <w:style w:type="character" w:customStyle="1" w:styleId="WW8Num41z3">
    <w:name w:val="WW8Num41z3"/>
    <w:rsid w:val="00A87936"/>
    <w:rPr>
      <w:rFonts w:ascii="Symbol" w:hAnsi="Symbol"/>
    </w:rPr>
  </w:style>
  <w:style w:type="character" w:customStyle="1" w:styleId="WW8Num42z0">
    <w:name w:val="WW8Num42z0"/>
    <w:rsid w:val="00A87936"/>
    <w:rPr>
      <w:rFonts w:ascii="Times New Roman" w:hAnsi="Times New Roman"/>
      <w:b w:val="0"/>
      <w:i w:val="0"/>
      <w:sz w:val="24"/>
      <w:u w:val="none"/>
    </w:rPr>
  </w:style>
  <w:style w:type="character" w:customStyle="1" w:styleId="WW8Num46z1">
    <w:name w:val="WW8Num46z1"/>
    <w:rsid w:val="00A87936"/>
    <w:rPr>
      <w:rFonts w:ascii="Courier New" w:hAnsi="Courier New" w:cs="Courier New"/>
    </w:rPr>
  </w:style>
  <w:style w:type="character" w:customStyle="1" w:styleId="WW8Num46z2">
    <w:name w:val="WW8Num46z2"/>
    <w:rsid w:val="00A87936"/>
    <w:rPr>
      <w:rFonts w:ascii="Wingdings" w:hAnsi="Wingdings" w:cs="Times New Roman"/>
    </w:rPr>
  </w:style>
  <w:style w:type="character" w:customStyle="1" w:styleId="WW8Num46z3">
    <w:name w:val="WW8Num46z3"/>
    <w:rsid w:val="00A87936"/>
    <w:rPr>
      <w:rFonts w:ascii="Symbol" w:hAnsi="Symbol" w:cs="Times New Roman"/>
    </w:rPr>
  </w:style>
  <w:style w:type="character" w:customStyle="1" w:styleId="WW8Num50z1">
    <w:name w:val="WW8Num50z1"/>
    <w:rsid w:val="00A87936"/>
    <w:rPr>
      <w:rFonts w:ascii="Courier New" w:hAnsi="Courier New" w:cs="Courier New"/>
    </w:rPr>
  </w:style>
  <w:style w:type="character" w:customStyle="1" w:styleId="WW8Num50z3">
    <w:name w:val="WW8Num50z3"/>
    <w:rsid w:val="00A87936"/>
    <w:rPr>
      <w:rFonts w:ascii="Symbol" w:hAnsi="Symbol"/>
    </w:rPr>
  </w:style>
  <w:style w:type="character" w:customStyle="1" w:styleId="WW8Num54z1">
    <w:name w:val="WW8Num54z1"/>
    <w:rsid w:val="00A87936"/>
    <w:rPr>
      <w:rFonts w:ascii="Courier New" w:hAnsi="Courier New"/>
    </w:rPr>
  </w:style>
  <w:style w:type="character" w:customStyle="1" w:styleId="WW8Num54z2">
    <w:name w:val="WW8Num54z2"/>
    <w:rsid w:val="00A87936"/>
    <w:rPr>
      <w:rFonts w:ascii="Wingdings" w:hAnsi="Wingdings"/>
    </w:rPr>
  </w:style>
  <w:style w:type="character" w:customStyle="1" w:styleId="WW8Num54z3">
    <w:name w:val="WW8Num54z3"/>
    <w:rsid w:val="00A87936"/>
    <w:rPr>
      <w:rFonts w:ascii="Symbol" w:hAnsi="Symbol"/>
    </w:rPr>
  </w:style>
  <w:style w:type="character" w:customStyle="1" w:styleId="WW8Num58z0">
    <w:name w:val="WW8Num58z0"/>
    <w:rsid w:val="00A87936"/>
    <w:rPr>
      <w:rFonts w:ascii="Symbol" w:hAnsi="Symbol"/>
    </w:rPr>
  </w:style>
  <w:style w:type="character" w:customStyle="1" w:styleId="WW8Num58z2">
    <w:name w:val="WW8Num58z2"/>
    <w:rsid w:val="00A87936"/>
    <w:rPr>
      <w:rFonts w:ascii="Wingdings" w:hAnsi="Wingdings"/>
    </w:rPr>
  </w:style>
  <w:style w:type="character" w:customStyle="1" w:styleId="WW8Num60z0">
    <w:name w:val="WW8Num60z0"/>
    <w:rsid w:val="00A87936"/>
    <w:rPr>
      <w:b w:val="0"/>
    </w:rPr>
  </w:style>
  <w:style w:type="character" w:customStyle="1" w:styleId="WW8Num63z0">
    <w:name w:val="WW8Num63z0"/>
    <w:rsid w:val="00A87936"/>
    <w:rPr>
      <w:i w:val="0"/>
    </w:rPr>
  </w:style>
  <w:style w:type="character" w:customStyle="1" w:styleId="WW8Num66z3">
    <w:name w:val="WW8Num66z3"/>
    <w:rsid w:val="00A87936"/>
    <w:rPr>
      <w:rFonts w:ascii="Times New Roman" w:eastAsia="Times New Roman" w:hAnsi="Times New Roman" w:cs="Times New Roman"/>
    </w:rPr>
  </w:style>
  <w:style w:type="character" w:customStyle="1" w:styleId="WW8Num67z0">
    <w:name w:val="WW8Num67z0"/>
    <w:rsid w:val="00A87936"/>
    <w:rPr>
      <w:rFonts w:ascii="Times New Roman" w:hAnsi="Times New Roman"/>
    </w:rPr>
  </w:style>
  <w:style w:type="character" w:customStyle="1" w:styleId="WW8Num71z0">
    <w:name w:val="WW8Num71z0"/>
    <w:rsid w:val="00A87936"/>
    <w:rPr>
      <w:rFonts w:ascii="Symbol" w:hAnsi="Symbol"/>
    </w:rPr>
  </w:style>
  <w:style w:type="character" w:customStyle="1" w:styleId="WW8Num71z1">
    <w:name w:val="WW8Num71z1"/>
    <w:rsid w:val="00A87936"/>
    <w:rPr>
      <w:rFonts w:ascii="Courier New" w:hAnsi="Courier New"/>
    </w:rPr>
  </w:style>
  <w:style w:type="character" w:customStyle="1" w:styleId="WW8Num71z2">
    <w:name w:val="WW8Num71z2"/>
    <w:rsid w:val="00A87936"/>
    <w:rPr>
      <w:rFonts w:ascii="Wingdings" w:hAnsi="Wingdings"/>
    </w:rPr>
  </w:style>
  <w:style w:type="character" w:customStyle="1" w:styleId="WW8Num78z0">
    <w:name w:val="WW8Num78z0"/>
    <w:rsid w:val="00A87936"/>
    <w:rPr>
      <w:rFonts w:ascii="Symbol" w:hAnsi="Symbol"/>
    </w:rPr>
  </w:style>
  <w:style w:type="character" w:customStyle="1" w:styleId="WW8Num79z0">
    <w:name w:val="WW8Num79z0"/>
    <w:rsid w:val="00A87936"/>
    <w:rPr>
      <w:rFonts w:ascii="Times New Roman" w:hAnsi="Times New Roman"/>
    </w:rPr>
  </w:style>
  <w:style w:type="character" w:customStyle="1" w:styleId="WW8Num80z0">
    <w:name w:val="WW8Num80z0"/>
    <w:rsid w:val="00A87936"/>
    <w:rPr>
      <w:rFonts w:ascii="Symbol" w:hAnsi="Symbol"/>
    </w:rPr>
  </w:style>
  <w:style w:type="character" w:customStyle="1" w:styleId="WW8Num82z0">
    <w:name w:val="WW8Num82z0"/>
    <w:rsid w:val="00A87936"/>
    <w:rPr>
      <w:rFonts w:ascii="Symbol" w:hAnsi="Symbol"/>
    </w:rPr>
  </w:style>
  <w:style w:type="character" w:customStyle="1" w:styleId="WW8Num84z0">
    <w:name w:val="WW8Num84z0"/>
    <w:rsid w:val="00A87936"/>
    <w:rPr>
      <w:rFonts w:ascii="Times New Roman" w:hAnsi="Times New Roman" w:cs="Times New Roman"/>
    </w:rPr>
  </w:style>
  <w:style w:type="character" w:customStyle="1" w:styleId="WW8Num86z0">
    <w:name w:val="WW8Num86z0"/>
    <w:rsid w:val="00A87936"/>
    <w:rPr>
      <w:rFonts w:ascii="Symbol" w:hAnsi="Symbol"/>
    </w:rPr>
  </w:style>
  <w:style w:type="character" w:customStyle="1" w:styleId="WW8Num86z1">
    <w:name w:val="WW8Num86z1"/>
    <w:rsid w:val="00A87936"/>
    <w:rPr>
      <w:rFonts w:ascii="Courier New" w:hAnsi="Courier New" w:cs="Courier New"/>
    </w:rPr>
  </w:style>
  <w:style w:type="character" w:customStyle="1" w:styleId="WW8Num86z2">
    <w:name w:val="WW8Num86z2"/>
    <w:rsid w:val="00A87936"/>
    <w:rPr>
      <w:rFonts w:ascii="Wingdings" w:hAnsi="Wingdings"/>
    </w:rPr>
  </w:style>
  <w:style w:type="character" w:customStyle="1" w:styleId="WW8Num87z0">
    <w:name w:val="WW8Num87z0"/>
    <w:rsid w:val="00A87936"/>
    <w:rPr>
      <w:u w:val="none"/>
    </w:rPr>
  </w:style>
  <w:style w:type="character" w:customStyle="1" w:styleId="WW8Num89z0">
    <w:name w:val="WW8Num89z0"/>
    <w:rsid w:val="00A87936"/>
    <w:rPr>
      <w:rFonts w:ascii="Times New Roman" w:hAnsi="Times New Roman"/>
      <w:b/>
      <w:i w:val="0"/>
      <w:sz w:val="28"/>
    </w:rPr>
  </w:style>
  <w:style w:type="character" w:customStyle="1" w:styleId="WW8Num89z1">
    <w:name w:val="WW8Num89z1"/>
    <w:rsid w:val="00A87936"/>
    <w:rPr>
      <w:rFonts w:ascii="Times New Roman" w:hAnsi="Times New Roman"/>
      <w:b/>
      <w:i w:val="0"/>
      <w:sz w:val="24"/>
    </w:rPr>
  </w:style>
  <w:style w:type="character" w:customStyle="1" w:styleId="WW8Num92z0">
    <w:name w:val="WW8Num92z0"/>
    <w:rsid w:val="00A87936"/>
    <w:rPr>
      <w:rFonts w:ascii="Symbol" w:hAnsi="Symbol"/>
    </w:rPr>
  </w:style>
  <w:style w:type="character" w:customStyle="1" w:styleId="WW8Num94z0">
    <w:name w:val="WW8Num94z0"/>
    <w:rsid w:val="00A87936"/>
    <w:rPr>
      <w:b/>
    </w:rPr>
  </w:style>
  <w:style w:type="character" w:customStyle="1" w:styleId="WW8Num95z0">
    <w:name w:val="WW8Num95z0"/>
    <w:rsid w:val="00A87936"/>
    <w:rPr>
      <w:rFonts w:ascii="Symbol" w:hAnsi="Symbol"/>
    </w:rPr>
  </w:style>
  <w:style w:type="character" w:customStyle="1" w:styleId="WW8Num96z0">
    <w:name w:val="WW8Num96z0"/>
    <w:rsid w:val="00A87936"/>
    <w:rPr>
      <w:rFonts w:ascii="Times New Roman" w:eastAsia="Times New Roman" w:hAnsi="Times New Roman" w:cs="Times New Roman"/>
    </w:rPr>
  </w:style>
  <w:style w:type="character" w:customStyle="1" w:styleId="WW8Num96z1">
    <w:name w:val="WW8Num96z1"/>
    <w:rsid w:val="00A87936"/>
    <w:rPr>
      <w:rFonts w:ascii="Courier New" w:hAnsi="Courier New"/>
    </w:rPr>
  </w:style>
  <w:style w:type="character" w:customStyle="1" w:styleId="WW8Num96z2">
    <w:name w:val="WW8Num96z2"/>
    <w:rsid w:val="00A87936"/>
    <w:rPr>
      <w:rFonts w:ascii="Wingdings" w:hAnsi="Wingdings"/>
    </w:rPr>
  </w:style>
  <w:style w:type="character" w:customStyle="1" w:styleId="WW8Num96z3">
    <w:name w:val="WW8Num96z3"/>
    <w:rsid w:val="00A87936"/>
    <w:rPr>
      <w:rFonts w:ascii="Symbol" w:hAnsi="Symbol"/>
    </w:rPr>
  </w:style>
  <w:style w:type="character" w:customStyle="1" w:styleId="WW8Num97z0">
    <w:name w:val="WW8Num97z0"/>
    <w:rsid w:val="00A87936"/>
    <w:rPr>
      <w:rFonts w:ascii="Symbol" w:hAnsi="Symbol"/>
    </w:rPr>
  </w:style>
  <w:style w:type="character" w:customStyle="1" w:styleId="WW8Num97z1">
    <w:name w:val="WW8Num97z1"/>
    <w:rsid w:val="00A87936"/>
    <w:rPr>
      <w:rFonts w:ascii="Courier New" w:hAnsi="Courier New" w:cs="Courier New"/>
    </w:rPr>
  </w:style>
  <w:style w:type="character" w:customStyle="1" w:styleId="WW8Num97z2">
    <w:name w:val="WW8Num97z2"/>
    <w:rsid w:val="00A87936"/>
    <w:rPr>
      <w:rFonts w:ascii="Wingdings" w:hAnsi="Wingdings"/>
    </w:rPr>
  </w:style>
  <w:style w:type="character" w:customStyle="1" w:styleId="WW8Num100z0">
    <w:name w:val="WW8Num100z0"/>
    <w:rsid w:val="00A87936"/>
    <w:rPr>
      <w:rFonts w:ascii="Symbol" w:hAnsi="Symbol"/>
    </w:rPr>
  </w:style>
  <w:style w:type="character" w:customStyle="1" w:styleId="WW8Num101z0">
    <w:name w:val="WW8Num101z0"/>
    <w:rsid w:val="00A87936"/>
    <w:rPr>
      <w:rFonts w:ascii="Wingdings" w:hAnsi="Wingdings"/>
    </w:rPr>
  </w:style>
  <w:style w:type="character" w:customStyle="1" w:styleId="WW8Num101z1">
    <w:name w:val="WW8Num101z1"/>
    <w:rsid w:val="00A87936"/>
    <w:rPr>
      <w:rFonts w:ascii="Courier New" w:hAnsi="Courier New" w:cs="Courier New"/>
    </w:rPr>
  </w:style>
  <w:style w:type="character" w:customStyle="1" w:styleId="WW8Num101z3">
    <w:name w:val="WW8Num101z3"/>
    <w:rsid w:val="00A87936"/>
    <w:rPr>
      <w:rFonts w:ascii="Symbol" w:hAnsi="Symbol"/>
    </w:rPr>
  </w:style>
  <w:style w:type="character" w:customStyle="1" w:styleId="WW8Num104z0">
    <w:name w:val="WW8Num104z0"/>
    <w:rsid w:val="00A87936"/>
    <w:rPr>
      <w:rFonts w:ascii="Symbol" w:hAnsi="Symbol"/>
    </w:rPr>
  </w:style>
  <w:style w:type="character" w:customStyle="1" w:styleId="WW8Num106z0">
    <w:name w:val="WW8Num106z0"/>
    <w:rsid w:val="00A87936"/>
    <w:rPr>
      <w:rFonts w:ascii="Wingdings" w:hAnsi="Wingdings"/>
    </w:rPr>
  </w:style>
  <w:style w:type="character" w:customStyle="1" w:styleId="WW8Num106z1">
    <w:name w:val="WW8Num106z1"/>
    <w:rsid w:val="00A87936"/>
    <w:rPr>
      <w:rFonts w:ascii="Courier New" w:hAnsi="Courier New" w:cs="Courier New"/>
    </w:rPr>
  </w:style>
  <w:style w:type="character" w:customStyle="1" w:styleId="WW8Num106z3">
    <w:name w:val="WW8Num106z3"/>
    <w:rsid w:val="00A87936"/>
    <w:rPr>
      <w:rFonts w:ascii="Symbol" w:hAnsi="Symbol"/>
    </w:rPr>
  </w:style>
  <w:style w:type="character" w:customStyle="1" w:styleId="WW8Num108z0">
    <w:name w:val="WW8Num108z0"/>
    <w:rsid w:val="00A87936"/>
    <w:rPr>
      <w:rFonts w:ascii="Symbol" w:hAnsi="Symbol"/>
    </w:rPr>
  </w:style>
  <w:style w:type="character" w:customStyle="1" w:styleId="WW8Num109z0">
    <w:name w:val="WW8Num109z0"/>
    <w:rsid w:val="00A87936"/>
    <w:rPr>
      <w:rFonts w:ascii="Symbol" w:hAnsi="Symbol"/>
    </w:rPr>
  </w:style>
  <w:style w:type="character" w:customStyle="1" w:styleId="WW8Num110z0">
    <w:name w:val="WW8Num110z0"/>
    <w:rsid w:val="00A87936"/>
    <w:rPr>
      <w:rFonts w:ascii="Wingdings" w:hAnsi="Wingdings"/>
    </w:rPr>
  </w:style>
  <w:style w:type="character" w:customStyle="1" w:styleId="WW8Num110z1">
    <w:name w:val="WW8Num110z1"/>
    <w:rsid w:val="00A87936"/>
    <w:rPr>
      <w:rFonts w:ascii="Courier New" w:hAnsi="Courier New" w:cs="Courier New"/>
    </w:rPr>
  </w:style>
  <w:style w:type="character" w:customStyle="1" w:styleId="WW8Num110z3">
    <w:name w:val="WW8Num110z3"/>
    <w:rsid w:val="00A87936"/>
    <w:rPr>
      <w:rFonts w:ascii="Symbol" w:hAnsi="Symbol"/>
    </w:rPr>
  </w:style>
  <w:style w:type="character" w:customStyle="1" w:styleId="WW8Num111z0">
    <w:name w:val="WW8Num111z0"/>
    <w:rsid w:val="00A87936"/>
    <w:rPr>
      <w:b w:val="0"/>
    </w:rPr>
  </w:style>
  <w:style w:type="character" w:customStyle="1" w:styleId="WW8Num112z0">
    <w:name w:val="WW8Num112z0"/>
    <w:rsid w:val="00A87936"/>
    <w:rPr>
      <w:rFonts w:ascii="Wingdings" w:hAnsi="Wingdings"/>
    </w:rPr>
  </w:style>
  <w:style w:type="character" w:customStyle="1" w:styleId="WW8Num112z1">
    <w:name w:val="WW8Num112z1"/>
    <w:rsid w:val="00A87936"/>
    <w:rPr>
      <w:rFonts w:ascii="Tahoma" w:eastAsia="Times New Roman" w:hAnsi="Tahoma" w:cs="Tahoma"/>
    </w:rPr>
  </w:style>
  <w:style w:type="character" w:customStyle="1" w:styleId="WW8Num112z3">
    <w:name w:val="WW8Num112z3"/>
    <w:rsid w:val="00A87936"/>
    <w:rPr>
      <w:rFonts w:ascii="Symbol" w:hAnsi="Symbol"/>
    </w:rPr>
  </w:style>
  <w:style w:type="character" w:customStyle="1" w:styleId="WW8Num112z4">
    <w:name w:val="WW8Num112z4"/>
    <w:rsid w:val="00A87936"/>
    <w:rPr>
      <w:rFonts w:ascii="Courier New" w:hAnsi="Courier New" w:cs="Courier New"/>
    </w:rPr>
  </w:style>
  <w:style w:type="character" w:customStyle="1" w:styleId="WW8Num113z0">
    <w:name w:val="WW8Num113z0"/>
    <w:rsid w:val="00A87936"/>
    <w:rPr>
      <w:rFonts w:ascii="Wingdings" w:hAnsi="Wingdings"/>
    </w:rPr>
  </w:style>
  <w:style w:type="character" w:customStyle="1" w:styleId="WW8Num113z1">
    <w:name w:val="WW8Num113z1"/>
    <w:rsid w:val="00A87936"/>
    <w:rPr>
      <w:rFonts w:ascii="Courier New" w:hAnsi="Courier New" w:cs="Courier New"/>
    </w:rPr>
  </w:style>
  <w:style w:type="character" w:customStyle="1" w:styleId="WW8Num113z3">
    <w:name w:val="WW8Num113z3"/>
    <w:rsid w:val="00A87936"/>
    <w:rPr>
      <w:rFonts w:ascii="Symbol" w:hAnsi="Symbol"/>
    </w:rPr>
  </w:style>
  <w:style w:type="character" w:customStyle="1" w:styleId="WW8Num116z0">
    <w:name w:val="WW8Num116z0"/>
    <w:rsid w:val="00A87936"/>
    <w:rPr>
      <w:rFonts w:ascii="Symbol" w:hAnsi="Symbol"/>
    </w:rPr>
  </w:style>
  <w:style w:type="character" w:customStyle="1" w:styleId="WW8Num117z0">
    <w:name w:val="WW8Num117z0"/>
    <w:rsid w:val="00A87936"/>
    <w:rPr>
      <w:rFonts w:ascii="Times New Roman" w:eastAsia="Times New Roman" w:hAnsi="Times New Roman" w:cs="Times New Roman"/>
    </w:rPr>
  </w:style>
  <w:style w:type="character" w:customStyle="1" w:styleId="WW8Num117z1">
    <w:name w:val="WW8Num117z1"/>
    <w:rsid w:val="00A87936"/>
    <w:rPr>
      <w:rFonts w:ascii="Courier New" w:hAnsi="Courier New"/>
    </w:rPr>
  </w:style>
  <w:style w:type="character" w:customStyle="1" w:styleId="WW8Num117z2">
    <w:name w:val="WW8Num117z2"/>
    <w:rsid w:val="00A87936"/>
    <w:rPr>
      <w:rFonts w:ascii="Wingdings" w:hAnsi="Wingdings"/>
    </w:rPr>
  </w:style>
  <w:style w:type="character" w:customStyle="1" w:styleId="WW8Num117z3">
    <w:name w:val="WW8Num117z3"/>
    <w:rsid w:val="00A87936"/>
    <w:rPr>
      <w:rFonts w:ascii="Symbol" w:hAnsi="Symbol"/>
    </w:rPr>
  </w:style>
  <w:style w:type="character" w:customStyle="1" w:styleId="WW8Num118z0">
    <w:name w:val="WW8Num118z0"/>
    <w:rsid w:val="00A87936"/>
    <w:rPr>
      <w:rFonts w:ascii="Times New Roman" w:eastAsia="Times New Roman" w:hAnsi="Times New Roman" w:cs="Times New Roman"/>
    </w:rPr>
  </w:style>
  <w:style w:type="character" w:customStyle="1" w:styleId="WW8Num118z1">
    <w:name w:val="WW8Num118z1"/>
    <w:rsid w:val="00A87936"/>
    <w:rPr>
      <w:rFonts w:ascii="Courier New" w:hAnsi="Courier New"/>
    </w:rPr>
  </w:style>
  <w:style w:type="character" w:customStyle="1" w:styleId="WW8Num118z2">
    <w:name w:val="WW8Num118z2"/>
    <w:rsid w:val="00A87936"/>
    <w:rPr>
      <w:rFonts w:ascii="Wingdings" w:hAnsi="Wingdings"/>
    </w:rPr>
  </w:style>
  <w:style w:type="character" w:customStyle="1" w:styleId="WW8Num118z3">
    <w:name w:val="WW8Num118z3"/>
    <w:rsid w:val="00A87936"/>
    <w:rPr>
      <w:rFonts w:ascii="Symbol" w:hAnsi="Symbol"/>
    </w:rPr>
  </w:style>
  <w:style w:type="character" w:customStyle="1" w:styleId="WW8Num119z0">
    <w:name w:val="WW8Num119z0"/>
    <w:rsid w:val="00A87936"/>
    <w:rPr>
      <w:rFonts w:ascii="Wingdings" w:hAnsi="Wingdings"/>
    </w:rPr>
  </w:style>
  <w:style w:type="character" w:customStyle="1" w:styleId="WW8Num119z1">
    <w:name w:val="WW8Num119z1"/>
    <w:rsid w:val="00A87936"/>
    <w:rPr>
      <w:rFonts w:ascii="Courier New" w:hAnsi="Courier New" w:cs="Courier New"/>
    </w:rPr>
  </w:style>
  <w:style w:type="character" w:customStyle="1" w:styleId="WW8Num119z3">
    <w:name w:val="WW8Num119z3"/>
    <w:rsid w:val="00A87936"/>
    <w:rPr>
      <w:rFonts w:ascii="Symbol" w:hAnsi="Symbol"/>
    </w:rPr>
  </w:style>
  <w:style w:type="character" w:customStyle="1" w:styleId="WW8Num121z0">
    <w:name w:val="WW8Num121z0"/>
    <w:rsid w:val="00A87936"/>
    <w:rPr>
      <w:rFonts w:ascii="Wingdings" w:hAnsi="Wingdings"/>
    </w:rPr>
  </w:style>
  <w:style w:type="character" w:customStyle="1" w:styleId="WW8Num121z1">
    <w:name w:val="WW8Num121z1"/>
    <w:rsid w:val="00A87936"/>
    <w:rPr>
      <w:rFonts w:ascii="Courier New" w:hAnsi="Courier New" w:cs="Courier New"/>
    </w:rPr>
  </w:style>
  <w:style w:type="character" w:customStyle="1" w:styleId="WW8Num121z3">
    <w:name w:val="WW8Num121z3"/>
    <w:rsid w:val="00A87936"/>
    <w:rPr>
      <w:rFonts w:ascii="Symbol" w:hAnsi="Symbol"/>
    </w:rPr>
  </w:style>
  <w:style w:type="character" w:customStyle="1" w:styleId="WW8Num122z0">
    <w:name w:val="WW8Num122z0"/>
    <w:rsid w:val="00A87936"/>
    <w:rPr>
      <w:rFonts w:ascii="Times New Roman" w:hAnsi="Times New Roman"/>
    </w:rPr>
  </w:style>
  <w:style w:type="character" w:customStyle="1" w:styleId="WW8Num123z0">
    <w:name w:val="WW8Num123z0"/>
    <w:rsid w:val="00A87936"/>
    <w:rPr>
      <w:rFonts w:ascii="Symbol" w:hAnsi="Symbol"/>
    </w:rPr>
  </w:style>
  <w:style w:type="character" w:customStyle="1" w:styleId="WW8Num123z1">
    <w:name w:val="WW8Num123z1"/>
    <w:rsid w:val="00A87936"/>
    <w:rPr>
      <w:rFonts w:ascii="Courier New" w:hAnsi="Courier New" w:cs="Courier New"/>
    </w:rPr>
  </w:style>
  <w:style w:type="character" w:customStyle="1" w:styleId="WW8Num123z2">
    <w:name w:val="WW8Num123z2"/>
    <w:rsid w:val="00A87936"/>
    <w:rPr>
      <w:rFonts w:ascii="Wingdings" w:hAnsi="Wingdings"/>
    </w:rPr>
  </w:style>
  <w:style w:type="character" w:customStyle="1" w:styleId="WW8Num126z0">
    <w:name w:val="WW8Num126z0"/>
    <w:rsid w:val="00A87936"/>
    <w:rPr>
      <w:rFonts w:ascii="Symbol" w:hAnsi="Symbol" w:cs="Times New Roman"/>
    </w:rPr>
  </w:style>
  <w:style w:type="character" w:customStyle="1" w:styleId="WW8Num126z1">
    <w:name w:val="WW8Num126z1"/>
    <w:rsid w:val="00A87936"/>
    <w:rPr>
      <w:rFonts w:ascii="Courier New" w:hAnsi="Courier New" w:cs="Courier New"/>
    </w:rPr>
  </w:style>
  <w:style w:type="character" w:customStyle="1" w:styleId="WW8Num126z2">
    <w:name w:val="WW8Num126z2"/>
    <w:rsid w:val="00A87936"/>
    <w:rPr>
      <w:rFonts w:ascii="Wingdings" w:hAnsi="Wingdings" w:cs="Times New Roman"/>
    </w:rPr>
  </w:style>
  <w:style w:type="character" w:customStyle="1" w:styleId="WW8Num133z0">
    <w:name w:val="WW8Num133z0"/>
    <w:rsid w:val="00A87936"/>
    <w:rPr>
      <w:rFonts w:ascii="Symbol" w:hAnsi="Symbol"/>
    </w:rPr>
  </w:style>
  <w:style w:type="character" w:customStyle="1" w:styleId="WW8Num138z0">
    <w:name w:val="WW8Num138z0"/>
    <w:rsid w:val="00A87936"/>
    <w:rPr>
      <w:u w:val="single"/>
    </w:rPr>
  </w:style>
  <w:style w:type="character" w:customStyle="1" w:styleId="WW8Num146z0">
    <w:name w:val="WW8Num146z0"/>
    <w:rsid w:val="00A87936"/>
    <w:rPr>
      <w:rFonts w:ascii="Symbol" w:hAnsi="Symbol"/>
    </w:rPr>
  </w:style>
  <w:style w:type="character" w:customStyle="1" w:styleId="WW8Num155z0">
    <w:name w:val="WW8Num155z0"/>
    <w:rsid w:val="00A87936"/>
    <w:rPr>
      <w:rFonts w:ascii="Symbol" w:hAnsi="Symbol"/>
    </w:rPr>
  </w:style>
  <w:style w:type="character" w:customStyle="1" w:styleId="WW8Num155z1">
    <w:name w:val="WW8Num155z1"/>
    <w:rsid w:val="00A87936"/>
    <w:rPr>
      <w:rFonts w:ascii="Courier New" w:hAnsi="Courier New" w:cs="Courier New"/>
    </w:rPr>
  </w:style>
  <w:style w:type="character" w:customStyle="1" w:styleId="WW8Num155z2">
    <w:name w:val="WW8Num155z2"/>
    <w:rsid w:val="00A87936"/>
    <w:rPr>
      <w:rFonts w:ascii="Wingdings" w:hAnsi="Wingdings"/>
    </w:rPr>
  </w:style>
  <w:style w:type="character" w:customStyle="1" w:styleId="WW8Num156z0">
    <w:name w:val="WW8Num156z0"/>
    <w:rsid w:val="00A87936"/>
    <w:rPr>
      <w:rFonts w:ascii="Symbol" w:hAnsi="Symbol"/>
    </w:rPr>
  </w:style>
  <w:style w:type="character" w:customStyle="1" w:styleId="WW8Num158z0">
    <w:name w:val="WW8Num158z0"/>
    <w:rsid w:val="00A87936"/>
    <w:rPr>
      <w:rFonts w:ascii="Times New Roman" w:hAnsi="Times New Roman"/>
    </w:rPr>
  </w:style>
  <w:style w:type="character" w:customStyle="1" w:styleId="WW8Num159z0">
    <w:name w:val="WW8Num159z0"/>
    <w:rsid w:val="00A87936"/>
    <w:rPr>
      <w:rFonts w:ascii="Arial" w:eastAsia="Times New Roman" w:hAnsi="Arial" w:cs="Arial"/>
    </w:rPr>
  </w:style>
  <w:style w:type="character" w:customStyle="1" w:styleId="WW8Num159z1">
    <w:name w:val="WW8Num159z1"/>
    <w:rsid w:val="00A87936"/>
    <w:rPr>
      <w:rFonts w:ascii="Courier New" w:hAnsi="Courier New" w:cs="Courier New"/>
    </w:rPr>
  </w:style>
  <w:style w:type="character" w:customStyle="1" w:styleId="WW8Num159z2">
    <w:name w:val="WW8Num159z2"/>
    <w:rsid w:val="00A87936"/>
    <w:rPr>
      <w:rFonts w:ascii="Wingdings" w:hAnsi="Wingdings"/>
    </w:rPr>
  </w:style>
  <w:style w:type="character" w:customStyle="1" w:styleId="WW8Num159z3">
    <w:name w:val="WW8Num159z3"/>
    <w:rsid w:val="00A87936"/>
    <w:rPr>
      <w:rFonts w:ascii="Symbol" w:hAnsi="Symbol"/>
    </w:rPr>
  </w:style>
  <w:style w:type="character" w:customStyle="1" w:styleId="WW8Num160z0">
    <w:name w:val="WW8Num160z0"/>
    <w:rsid w:val="00A87936"/>
    <w:rPr>
      <w:rFonts w:ascii="Times New Roman" w:eastAsia="Times New Roman" w:hAnsi="Times New Roman" w:cs="Times New Roman"/>
    </w:rPr>
  </w:style>
  <w:style w:type="character" w:customStyle="1" w:styleId="WW8Num160z1">
    <w:name w:val="WW8Num160z1"/>
    <w:rsid w:val="00A87936"/>
    <w:rPr>
      <w:rFonts w:ascii="Courier New" w:hAnsi="Courier New"/>
    </w:rPr>
  </w:style>
  <w:style w:type="character" w:customStyle="1" w:styleId="WW8Num160z2">
    <w:name w:val="WW8Num160z2"/>
    <w:rsid w:val="00A87936"/>
    <w:rPr>
      <w:rFonts w:ascii="Wingdings" w:hAnsi="Wingdings"/>
    </w:rPr>
  </w:style>
  <w:style w:type="character" w:customStyle="1" w:styleId="WW8Num160z3">
    <w:name w:val="WW8Num160z3"/>
    <w:rsid w:val="00A87936"/>
    <w:rPr>
      <w:rFonts w:ascii="Symbol" w:hAnsi="Symbol"/>
    </w:rPr>
  </w:style>
  <w:style w:type="character" w:customStyle="1" w:styleId="WW8Num162z0">
    <w:name w:val="WW8Num162z0"/>
    <w:rsid w:val="00A87936"/>
    <w:rPr>
      <w:rFonts w:ascii="Times New Roman" w:hAnsi="Times New Roman"/>
    </w:rPr>
  </w:style>
  <w:style w:type="character" w:customStyle="1" w:styleId="WW8Num163z0">
    <w:name w:val="WW8Num163z0"/>
    <w:rsid w:val="00A87936"/>
    <w:rPr>
      <w:rFonts w:ascii="Symbol" w:hAnsi="Symbol"/>
    </w:rPr>
  </w:style>
  <w:style w:type="character" w:customStyle="1" w:styleId="WW8Num166z0">
    <w:name w:val="WW8Num166z0"/>
    <w:rsid w:val="00A87936"/>
    <w:rPr>
      <w:rFonts w:ascii="Courier New" w:hAnsi="Courier New"/>
    </w:rPr>
  </w:style>
  <w:style w:type="character" w:customStyle="1" w:styleId="WW8Num166z2">
    <w:name w:val="WW8Num166z2"/>
    <w:rsid w:val="00A87936"/>
    <w:rPr>
      <w:rFonts w:ascii="Wingdings" w:hAnsi="Wingdings"/>
    </w:rPr>
  </w:style>
  <w:style w:type="character" w:customStyle="1" w:styleId="WW8Num166z3">
    <w:name w:val="WW8Num166z3"/>
    <w:rsid w:val="00A87936"/>
    <w:rPr>
      <w:rFonts w:ascii="Symbol" w:hAnsi="Symbol"/>
    </w:rPr>
  </w:style>
  <w:style w:type="character" w:customStyle="1" w:styleId="WW8Num167z0">
    <w:name w:val="WW8Num167z0"/>
    <w:rsid w:val="00A87936"/>
    <w:rPr>
      <w:rFonts w:ascii="Times New Roman" w:hAnsi="Times New Roman"/>
    </w:rPr>
  </w:style>
  <w:style w:type="character" w:customStyle="1" w:styleId="WW8Num168z0">
    <w:name w:val="WW8Num168z0"/>
    <w:rsid w:val="00A87936"/>
    <w:rPr>
      <w:rFonts w:ascii="Symbol" w:hAnsi="Symbol"/>
    </w:rPr>
  </w:style>
  <w:style w:type="character" w:customStyle="1" w:styleId="WW8Num169z0">
    <w:name w:val="WW8Num169z0"/>
    <w:rsid w:val="00A87936"/>
    <w:rPr>
      <w:rFonts w:ascii="Symbol" w:hAnsi="Symbol"/>
    </w:rPr>
  </w:style>
  <w:style w:type="character" w:customStyle="1" w:styleId="WW8Num170z0">
    <w:name w:val="WW8Num170z0"/>
    <w:rsid w:val="00A87936"/>
    <w:rPr>
      <w:rFonts w:ascii="Times New Roman" w:hAnsi="Times New Roman" w:cs="Times New Roman"/>
    </w:rPr>
  </w:style>
  <w:style w:type="character" w:customStyle="1" w:styleId="WW8Num171z0">
    <w:name w:val="WW8Num171z0"/>
    <w:rsid w:val="00A87936"/>
    <w:rPr>
      <w:rFonts w:ascii="Symbol" w:hAnsi="Symbol"/>
    </w:rPr>
  </w:style>
  <w:style w:type="character" w:customStyle="1" w:styleId="WW8Num171z1">
    <w:name w:val="WW8Num171z1"/>
    <w:rsid w:val="00A87936"/>
    <w:rPr>
      <w:rFonts w:ascii="Courier New" w:hAnsi="Courier New"/>
    </w:rPr>
  </w:style>
  <w:style w:type="character" w:customStyle="1" w:styleId="WW8Num171z2">
    <w:name w:val="WW8Num171z2"/>
    <w:rsid w:val="00A87936"/>
    <w:rPr>
      <w:rFonts w:ascii="Wingdings" w:hAnsi="Wingdings"/>
    </w:rPr>
  </w:style>
  <w:style w:type="character" w:customStyle="1" w:styleId="WW8Num174z0">
    <w:name w:val="WW8Num174z0"/>
    <w:rsid w:val="00A87936"/>
    <w:rPr>
      <w:rFonts w:ascii="Times New Roman" w:hAnsi="Times New Roman" w:cs="Times New Roman"/>
    </w:rPr>
  </w:style>
  <w:style w:type="character" w:customStyle="1" w:styleId="WW8Num176z0">
    <w:name w:val="WW8Num176z0"/>
    <w:rsid w:val="00A87936"/>
    <w:rPr>
      <w:b/>
    </w:rPr>
  </w:style>
  <w:style w:type="character" w:customStyle="1" w:styleId="WW8Num177z0">
    <w:name w:val="WW8Num177z0"/>
    <w:rsid w:val="00A87936"/>
    <w:rPr>
      <w:rFonts w:ascii="Times New Roman" w:hAnsi="Times New Roman"/>
      <w:b w:val="0"/>
      <w:i w:val="0"/>
      <w:sz w:val="24"/>
      <w:u w:val="none"/>
    </w:rPr>
  </w:style>
  <w:style w:type="character" w:customStyle="1" w:styleId="WW8Num178z0">
    <w:name w:val="WW8Num178z0"/>
    <w:rsid w:val="00A87936"/>
    <w:rPr>
      <w:rFonts w:ascii="Wingdings" w:hAnsi="Wingdings"/>
    </w:rPr>
  </w:style>
  <w:style w:type="character" w:customStyle="1" w:styleId="WW8Num178z1">
    <w:name w:val="WW8Num178z1"/>
    <w:rsid w:val="00A87936"/>
    <w:rPr>
      <w:rFonts w:ascii="Courier New" w:hAnsi="Courier New" w:cs="Courier New"/>
    </w:rPr>
  </w:style>
  <w:style w:type="character" w:customStyle="1" w:styleId="WW8Num178z3">
    <w:name w:val="WW8Num178z3"/>
    <w:rsid w:val="00A87936"/>
    <w:rPr>
      <w:rFonts w:ascii="Symbol" w:hAnsi="Symbol"/>
    </w:rPr>
  </w:style>
  <w:style w:type="character" w:customStyle="1" w:styleId="WW8Num180z0">
    <w:name w:val="WW8Num180z0"/>
    <w:rsid w:val="00A87936"/>
    <w:rPr>
      <w:rFonts w:ascii="Wingdings" w:hAnsi="Wingdings"/>
    </w:rPr>
  </w:style>
  <w:style w:type="character" w:customStyle="1" w:styleId="WW8Num182z0">
    <w:name w:val="WW8Num182z0"/>
    <w:rsid w:val="00A87936"/>
    <w:rPr>
      <w:rFonts w:ascii="Wingdings" w:hAnsi="Wingdings"/>
    </w:rPr>
  </w:style>
  <w:style w:type="character" w:customStyle="1" w:styleId="WW8Num182z1">
    <w:name w:val="WW8Num182z1"/>
    <w:rsid w:val="00A87936"/>
    <w:rPr>
      <w:rFonts w:ascii="Courier New" w:hAnsi="Courier New" w:cs="Courier New"/>
    </w:rPr>
  </w:style>
  <w:style w:type="character" w:customStyle="1" w:styleId="WW8Num182z3">
    <w:name w:val="WW8Num182z3"/>
    <w:rsid w:val="00A87936"/>
    <w:rPr>
      <w:rFonts w:ascii="Symbol" w:hAnsi="Symbol"/>
    </w:rPr>
  </w:style>
  <w:style w:type="character" w:customStyle="1" w:styleId="WW8Num183z0">
    <w:name w:val="WW8Num183z0"/>
    <w:rsid w:val="00A87936"/>
    <w:rPr>
      <w:rFonts w:ascii="Wingdings" w:hAnsi="Wingdings"/>
    </w:rPr>
  </w:style>
  <w:style w:type="character" w:customStyle="1" w:styleId="WW8Num183z1">
    <w:name w:val="WW8Num183z1"/>
    <w:rsid w:val="00A87936"/>
    <w:rPr>
      <w:rFonts w:ascii="Courier New" w:hAnsi="Courier New" w:cs="Courier New"/>
    </w:rPr>
  </w:style>
  <w:style w:type="character" w:customStyle="1" w:styleId="WW8Num183z3">
    <w:name w:val="WW8Num183z3"/>
    <w:rsid w:val="00A87936"/>
    <w:rPr>
      <w:rFonts w:ascii="Symbol" w:hAnsi="Symbol"/>
    </w:rPr>
  </w:style>
  <w:style w:type="character" w:customStyle="1" w:styleId="WW8Num184z0">
    <w:name w:val="WW8Num184z0"/>
    <w:rsid w:val="00A87936"/>
    <w:rPr>
      <w:rFonts w:ascii="Symbol" w:hAnsi="Symbol"/>
    </w:rPr>
  </w:style>
  <w:style w:type="character" w:customStyle="1" w:styleId="WW8Num186z0">
    <w:name w:val="WW8Num186z0"/>
    <w:rsid w:val="00A87936"/>
    <w:rPr>
      <w:rFonts w:ascii="Symbol" w:hAnsi="Symbol"/>
    </w:rPr>
  </w:style>
  <w:style w:type="character" w:customStyle="1" w:styleId="WW8Num186z1">
    <w:name w:val="WW8Num186z1"/>
    <w:rsid w:val="00A87936"/>
    <w:rPr>
      <w:rFonts w:ascii="Courier New" w:hAnsi="Courier New"/>
    </w:rPr>
  </w:style>
  <w:style w:type="character" w:customStyle="1" w:styleId="WW8Num186z2">
    <w:name w:val="WW8Num186z2"/>
    <w:rsid w:val="00A87936"/>
    <w:rPr>
      <w:rFonts w:ascii="Wingdings" w:hAnsi="Wingdings"/>
    </w:rPr>
  </w:style>
  <w:style w:type="character" w:customStyle="1" w:styleId="WW8Num187z0">
    <w:name w:val="WW8Num187z0"/>
    <w:rsid w:val="00A87936"/>
    <w:rPr>
      <w:rFonts w:ascii="Wingdings" w:hAnsi="Wingdings"/>
    </w:rPr>
  </w:style>
  <w:style w:type="character" w:customStyle="1" w:styleId="WW8Num187z1">
    <w:name w:val="WW8Num187z1"/>
    <w:rsid w:val="00A87936"/>
    <w:rPr>
      <w:rFonts w:ascii="Courier New" w:hAnsi="Courier New" w:cs="Courier New"/>
    </w:rPr>
  </w:style>
  <w:style w:type="character" w:customStyle="1" w:styleId="WW8Num187z3">
    <w:name w:val="WW8Num187z3"/>
    <w:rsid w:val="00A87936"/>
    <w:rPr>
      <w:rFonts w:ascii="Symbol" w:hAnsi="Symbol"/>
    </w:rPr>
  </w:style>
  <w:style w:type="character" w:customStyle="1" w:styleId="WW8Num188z0">
    <w:name w:val="WW8Num188z0"/>
    <w:rsid w:val="00A87936"/>
    <w:rPr>
      <w:rFonts w:ascii="Symbol" w:hAnsi="Symbol"/>
    </w:rPr>
  </w:style>
  <w:style w:type="character" w:customStyle="1" w:styleId="WW8Num195z0">
    <w:name w:val="WW8Num195z0"/>
    <w:rsid w:val="00A87936"/>
    <w:rPr>
      <w:rFonts w:ascii="Symbol" w:hAnsi="Symbol"/>
    </w:rPr>
  </w:style>
  <w:style w:type="character" w:customStyle="1" w:styleId="WW8Num200z0">
    <w:name w:val="WW8Num200z0"/>
    <w:rsid w:val="00A87936"/>
    <w:rPr>
      <w:rFonts w:ascii="Wingdings" w:hAnsi="Wingdings"/>
    </w:rPr>
  </w:style>
  <w:style w:type="character" w:customStyle="1" w:styleId="WW8Num200z1">
    <w:name w:val="WW8Num200z1"/>
    <w:rsid w:val="00A87936"/>
    <w:rPr>
      <w:rFonts w:ascii="Courier New" w:hAnsi="Courier New" w:cs="Courier New"/>
    </w:rPr>
  </w:style>
  <w:style w:type="character" w:customStyle="1" w:styleId="WW8Num200z3">
    <w:name w:val="WW8Num200z3"/>
    <w:rsid w:val="00A87936"/>
    <w:rPr>
      <w:rFonts w:ascii="Symbol" w:hAnsi="Symbol"/>
    </w:rPr>
  </w:style>
  <w:style w:type="character" w:customStyle="1" w:styleId="WW8Num202z0">
    <w:name w:val="WW8Num202z0"/>
    <w:rsid w:val="00A87936"/>
    <w:rPr>
      <w:rFonts w:ascii="Wingdings" w:hAnsi="Wingdings"/>
    </w:rPr>
  </w:style>
  <w:style w:type="character" w:customStyle="1" w:styleId="WW8Num203z0">
    <w:name w:val="WW8Num203z0"/>
    <w:rsid w:val="00A87936"/>
    <w:rPr>
      <w:rFonts w:ascii="Times New Roman" w:eastAsia="Times New Roman" w:hAnsi="Times New Roman" w:cs="Times New Roman"/>
    </w:rPr>
  </w:style>
  <w:style w:type="character" w:customStyle="1" w:styleId="WW8Num203z1">
    <w:name w:val="WW8Num203z1"/>
    <w:rsid w:val="00A87936"/>
    <w:rPr>
      <w:rFonts w:ascii="Courier New" w:hAnsi="Courier New"/>
    </w:rPr>
  </w:style>
  <w:style w:type="character" w:customStyle="1" w:styleId="WW8Num203z2">
    <w:name w:val="WW8Num203z2"/>
    <w:rsid w:val="00A87936"/>
    <w:rPr>
      <w:rFonts w:ascii="Wingdings" w:hAnsi="Wingdings"/>
    </w:rPr>
  </w:style>
  <w:style w:type="character" w:customStyle="1" w:styleId="WW8Num203z3">
    <w:name w:val="WW8Num203z3"/>
    <w:rsid w:val="00A87936"/>
    <w:rPr>
      <w:rFonts w:ascii="Symbol" w:hAnsi="Symbol"/>
    </w:rPr>
  </w:style>
  <w:style w:type="character" w:customStyle="1" w:styleId="WW8Num205z0">
    <w:name w:val="WW8Num205z0"/>
    <w:rsid w:val="00A87936"/>
    <w:rPr>
      <w:rFonts w:ascii="Symbol" w:hAnsi="Symbol"/>
    </w:rPr>
  </w:style>
  <w:style w:type="character" w:customStyle="1" w:styleId="WW8Num206z0">
    <w:name w:val="WW8Num206z0"/>
    <w:rsid w:val="00A87936"/>
    <w:rPr>
      <w:rFonts w:ascii="Symbol" w:hAnsi="Symbol"/>
    </w:rPr>
  </w:style>
  <w:style w:type="character" w:customStyle="1" w:styleId="WW8Num206z1">
    <w:name w:val="WW8Num206z1"/>
    <w:rsid w:val="00A87936"/>
    <w:rPr>
      <w:rFonts w:ascii="Courier New" w:hAnsi="Courier New" w:cs="Courier New"/>
    </w:rPr>
  </w:style>
  <w:style w:type="character" w:customStyle="1" w:styleId="WW8Num206z2">
    <w:name w:val="WW8Num206z2"/>
    <w:rsid w:val="00A87936"/>
    <w:rPr>
      <w:rFonts w:ascii="Wingdings" w:hAnsi="Wingdings"/>
    </w:rPr>
  </w:style>
  <w:style w:type="character" w:customStyle="1" w:styleId="WW8Num207z0">
    <w:name w:val="WW8Num207z0"/>
    <w:rsid w:val="00A87936"/>
    <w:rPr>
      <w:rFonts w:ascii="Times New Roman" w:hAnsi="Times New Roman"/>
    </w:rPr>
  </w:style>
  <w:style w:type="character" w:customStyle="1" w:styleId="WW8Num208z0">
    <w:name w:val="WW8Num208z0"/>
    <w:rsid w:val="00A87936"/>
    <w:rPr>
      <w:rFonts w:ascii="Arial Narrow" w:hAnsi="Arial Narrow"/>
      <w:b/>
      <w:i w:val="0"/>
      <w:sz w:val="20"/>
    </w:rPr>
  </w:style>
  <w:style w:type="character" w:customStyle="1" w:styleId="WW8Num208z7">
    <w:name w:val="WW8Num208z7"/>
    <w:rsid w:val="00A87936"/>
    <w:rPr>
      <w:rFonts w:ascii="Arial Narrow" w:hAnsi="Arial Narrow"/>
      <w:b/>
      <w:i w:val="0"/>
      <w:sz w:val="24"/>
    </w:rPr>
  </w:style>
  <w:style w:type="character" w:customStyle="1" w:styleId="WW8Num212z0">
    <w:name w:val="WW8Num212z0"/>
    <w:rsid w:val="00A87936"/>
    <w:rPr>
      <w:rFonts w:ascii="Symbol" w:hAnsi="Symbol"/>
    </w:rPr>
  </w:style>
  <w:style w:type="character" w:customStyle="1" w:styleId="WW8Num216z0">
    <w:name w:val="WW8Num216z0"/>
    <w:rsid w:val="00A87936"/>
    <w:rPr>
      <w:rFonts w:ascii="Symbol" w:hAnsi="Symbol"/>
    </w:rPr>
  </w:style>
  <w:style w:type="character" w:customStyle="1" w:styleId="WW8Num216z1">
    <w:name w:val="WW8Num216z1"/>
    <w:rsid w:val="00A87936"/>
    <w:rPr>
      <w:rFonts w:ascii="Courier New" w:hAnsi="Courier New" w:cs="Courier New"/>
    </w:rPr>
  </w:style>
  <w:style w:type="character" w:customStyle="1" w:styleId="WW8Num216z2">
    <w:name w:val="WW8Num216z2"/>
    <w:rsid w:val="00A87936"/>
    <w:rPr>
      <w:rFonts w:ascii="Wingdings" w:hAnsi="Wingdings"/>
    </w:rPr>
  </w:style>
  <w:style w:type="character" w:customStyle="1" w:styleId="WW8Num221z0">
    <w:name w:val="WW8Num221z0"/>
    <w:rsid w:val="00A87936"/>
    <w:rPr>
      <w:rFonts w:ascii="Times New Roman" w:hAnsi="Times New Roman"/>
    </w:rPr>
  </w:style>
  <w:style w:type="character" w:customStyle="1" w:styleId="WW8Num223z0">
    <w:name w:val="WW8Num223z0"/>
    <w:rsid w:val="00A87936"/>
    <w:rPr>
      <w:rFonts w:ascii="Times New Roman" w:hAnsi="Times New Roman"/>
    </w:rPr>
  </w:style>
  <w:style w:type="character" w:customStyle="1" w:styleId="WW8Num226z0">
    <w:name w:val="WW8Num226z0"/>
    <w:rsid w:val="00A87936"/>
    <w:rPr>
      <w:rFonts w:ascii="Wingdings" w:hAnsi="Wingdings"/>
    </w:rPr>
  </w:style>
  <w:style w:type="character" w:customStyle="1" w:styleId="WW8Num236z0">
    <w:name w:val="WW8Num236z0"/>
    <w:rsid w:val="00A87936"/>
    <w:rPr>
      <w:rFonts w:ascii="Wingdings" w:hAnsi="Wingdings"/>
    </w:rPr>
  </w:style>
  <w:style w:type="character" w:customStyle="1" w:styleId="WW8Num236z1">
    <w:name w:val="WW8Num236z1"/>
    <w:rsid w:val="00A87936"/>
    <w:rPr>
      <w:rFonts w:ascii="Courier New" w:hAnsi="Courier New" w:cs="Courier New"/>
    </w:rPr>
  </w:style>
  <w:style w:type="character" w:customStyle="1" w:styleId="WW8Num236z3">
    <w:name w:val="WW8Num236z3"/>
    <w:rsid w:val="00A87936"/>
    <w:rPr>
      <w:rFonts w:ascii="Symbol" w:hAnsi="Symbol"/>
    </w:rPr>
  </w:style>
  <w:style w:type="character" w:customStyle="1" w:styleId="WW8Num237z0">
    <w:name w:val="WW8Num237z0"/>
    <w:rsid w:val="00A87936"/>
    <w:rPr>
      <w:rFonts w:ascii="Symbol" w:hAnsi="Symbol"/>
    </w:rPr>
  </w:style>
  <w:style w:type="character" w:customStyle="1" w:styleId="WW8Num237z1">
    <w:name w:val="WW8Num237z1"/>
    <w:rsid w:val="00A87936"/>
    <w:rPr>
      <w:rFonts w:ascii="Courier New" w:hAnsi="Courier New"/>
    </w:rPr>
  </w:style>
  <w:style w:type="character" w:customStyle="1" w:styleId="WW8Num237z2">
    <w:name w:val="WW8Num237z2"/>
    <w:rsid w:val="00A87936"/>
    <w:rPr>
      <w:rFonts w:ascii="Wingdings" w:hAnsi="Wingdings"/>
    </w:rPr>
  </w:style>
  <w:style w:type="character" w:customStyle="1" w:styleId="WW8Num240z0">
    <w:name w:val="WW8Num240z0"/>
    <w:rsid w:val="00A87936"/>
    <w:rPr>
      <w:rFonts w:ascii="Times New Roman" w:hAnsi="Times New Roman"/>
    </w:rPr>
  </w:style>
  <w:style w:type="character" w:customStyle="1" w:styleId="WW8Num241z0">
    <w:name w:val="WW8Num241z0"/>
    <w:rsid w:val="00A87936"/>
    <w:rPr>
      <w:rFonts w:ascii="Wingdings" w:hAnsi="Wingdings"/>
    </w:rPr>
  </w:style>
  <w:style w:type="character" w:customStyle="1" w:styleId="WW8Num241z1">
    <w:name w:val="WW8Num241z1"/>
    <w:rsid w:val="00A87936"/>
    <w:rPr>
      <w:rFonts w:ascii="Courier New" w:hAnsi="Courier New" w:cs="Courier New"/>
    </w:rPr>
  </w:style>
  <w:style w:type="character" w:customStyle="1" w:styleId="WW8Num241z3">
    <w:name w:val="WW8Num241z3"/>
    <w:rsid w:val="00A87936"/>
    <w:rPr>
      <w:rFonts w:ascii="Symbol" w:hAnsi="Symbol"/>
    </w:rPr>
  </w:style>
  <w:style w:type="character" w:customStyle="1" w:styleId="WW8Num242z0">
    <w:name w:val="WW8Num242z0"/>
    <w:rsid w:val="00A87936"/>
    <w:rPr>
      <w:rFonts w:ascii="Symbol" w:hAnsi="Symbol"/>
      <w:sz w:val="20"/>
    </w:rPr>
  </w:style>
  <w:style w:type="character" w:customStyle="1" w:styleId="WW8Num242z1">
    <w:name w:val="WW8Num242z1"/>
    <w:rsid w:val="00A87936"/>
    <w:rPr>
      <w:rFonts w:ascii="Courier New" w:hAnsi="Courier New"/>
      <w:sz w:val="20"/>
    </w:rPr>
  </w:style>
  <w:style w:type="character" w:customStyle="1" w:styleId="WW8Num242z2">
    <w:name w:val="WW8Num242z2"/>
    <w:rsid w:val="00A87936"/>
    <w:rPr>
      <w:rFonts w:ascii="Wingdings" w:hAnsi="Wingdings"/>
      <w:sz w:val="20"/>
    </w:rPr>
  </w:style>
  <w:style w:type="character" w:customStyle="1" w:styleId="WW8Num243z0">
    <w:name w:val="WW8Num243z0"/>
    <w:rsid w:val="00A87936"/>
    <w:rPr>
      <w:rFonts w:ascii="Wingdings" w:hAnsi="Wingdings"/>
    </w:rPr>
  </w:style>
  <w:style w:type="character" w:customStyle="1" w:styleId="WW8Num243z1">
    <w:name w:val="WW8Num243z1"/>
    <w:rsid w:val="00A87936"/>
    <w:rPr>
      <w:rFonts w:ascii="Courier New" w:hAnsi="Courier New" w:cs="Courier New"/>
    </w:rPr>
  </w:style>
  <w:style w:type="character" w:customStyle="1" w:styleId="WW8Num243z3">
    <w:name w:val="WW8Num243z3"/>
    <w:rsid w:val="00A87936"/>
    <w:rPr>
      <w:rFonts w:ascii="Symbol" w:hAnsi="Symbol"/>
    </w:rPr>
  </w:style>
  <w:style w:type="character" w:customStyle="1" w:styleId="WW8Num247z0">
    <w:name w:val="WW8Num247z0"/>
    <w:rsid w:val="00A87936"/>
    <w:rPr>
      <w:rFonts w:ascii="Arial" w:eastAsia="Times New Roman" w:hAnsi="Arial" w:cs="Arial"/>
    </w:rPr>
  </w:style>
  <w:style w:type="character" w:customStyle="1" w:styleId="WW8Num247z1">
    <w:name w:val="WW8Num247z1"/>
    <w:rsid w:val="00A87936"/>
    <w:rPr>
      <w:rFonts w:ascii="Courier New" w:hAnsi="Courier New" w:cs="Courier New"/>
    </w:rPr>
  </w:style>
  <w:style w:type="character" w:customStyle="1" w:styleId="WW8Num247z2">
    <w:name w:val="WW8Num247z2"/>
    <w:rsid w:val="00A87936"/>
    <w:rPr>
      <w:rFonts w:ascii="Wingdings" w:hAnsi="Wingdings"/>
    </w:rPr>
  </w:style>
  <w:style w:type="character" w:customStyle="1" w:styleId="WW8Num247z3">
    <w:name w:val="WW8Num247z3"/>
    <w:rsid w:val="00A87936"/>
    <w:rPr>
      <w:rFonts w:ascii="Symbol" w:hAnsi="Symbol"/>
    </w:rPr>
  </w:style>
  <w:style w:type="character" w:customStyle="1" w:styleId="WW8Num250z0">
    <w:name w:val="WW8Num250z0"/>
    <w:rsid w:val="00A87936"/>
    <w:rPr>
      <w:rFonts w:ascii="Symbol" w:hAnsi="Symbol"/>
    </w:rPr>
  </w:style>
  <w:style w:type="character" w:customStyle="1" w:styleId="WW8Num250z1">
    <w:name w:val="WW8Num250z1"/>
    <w:rsid w:val="00A87936"/>
    <w:rPr>
      <w:rFonts w:ascii="Courier New" w:hAnsi="Courier New" w:cs="Courier New"/>
    </w:rPr>
  </w:style>
  <w:style w:type="character" w:customStyle="1" w:styleId="WW8Num250z2">
    <w:name w:val="WW8Num250z2"/>
    <w:rsid w:val="00A87936"/>
    <w:rPr>
      <w:rFonts w:ascii="Wingdings" w:hAnsi="Wingdings"/>
    </w:rPr>
  </w:style>
  <w:style w:type="character" w:customStyle="1" w:styleId="WW8Num253z0">
    <w:name w:val="WW8Num253z0"/>
    <w:rsid w:val="00A87936"/>
    <w:rPr>
      <w:rFonts w:ascii="Times New Roman" w:hAnsi="Times New Roman"/>
    </w:rPr>
  </w:style>
  <w:style w:type="character" w:customStyle="1" w:styleId="WW8Num255z0">
    <w:name w:val="WW8Num255z0"/>
    <w:rsid w:val="00A87936"/>
    <w:rPr>
      <w:rFonts w:ascii="Symbol" w:hAnsi="Symbol"/>
    </w:rPr>
  </w:style>
  <w:style w:type="character" w:customStyle="1" w:styleId="WW8Num256z0">
    <w:name w:val="WW8Num256z0"/>
    <w:rsid w:val="00A87936"/>
    <w:rPr>
      <w:b/>
    </w:rPr>
  </w:style>
  <w:style w:type="character" w:customStyle="1" w:styleId="WW8Num257z0">
    <w:name w:val="WW8Num257z0"/>
    <w:rsid w:val="00A87936"/>
    <w:rPr>
      <w:rFonts w:ascii="Times New Roman" w:hAnsi="Times New Roman"/>
    </w:rPr>
  </w:style>
  <w:style w:type="character" w:customStyle="1" w:styleId="WW8Num261z0">
    <w:name w:val="WW8Num261z0"/>
    <w:rsid w:val="00A87936"/>
    <w:rPr>
      <w:rFonts w:ascii="Times New Roman" w:eastAsia="Times New Roman" w:hAnsi="Times New Roman" w:cs="Times New Roman"/>
    </w:rPr>
  </w:style>
  <w:style w:type="character" w:customStyle="1" w:styleId="WW8Num261z1">
    <w:name w:val="WW8Num261z1"/>
    <w:rsid w:val="00A87936"/>
    <w:rPr>
      <w:rFonts w:ascii="Courier New" w:hAnsi="Courier New"/>
    </w:rPr>
  </w:style>
  <w:style w:type="character" w:customStyle="1" w:styleId="WW8Num261z2">
    <w:name w:val="WW8Num261z2"/>
    <w:rsid w:val="00A87936"/>
    <w:rPr>
      <w:rFonts w:ascii="Wingdings" w:hAnsi="Wingdings"/>
    </w:rPr>
  </w:style>
  <w:style w:type="character" w:customStyle="1" w:styleId="WW8Num261z3">
    <w:name w:val="WW8Num261z3"/>
    <w:rsid w:val="00A87936"/>
    <w:rPr>
      <w:rFonts w:ascii="Symbol" w:hAnsi="Symbol"/>
    </w:rPr>
  </w:style>
  <w:style w:type="character" w:customStyle="1" w:styleId="WW8Num262z0">
    <w:name w:val="WW8Num262z0"/>
    <w:rsid w:val="00A87936"/>
    <w:rPr>
      <w:rFonts w:ascii="Times New Roman" w:eastAsia="Times New Roman" w:hAnsi="Times New Roman" w:cs="Times New Roman"/>
    </w:rPr>
  </w:style>
  <w:style w:type="character" w:customStyle="1" w:styleId="WW8Num263z0">
    <w:name w:val="WW8Num263z0"/>
    <w:rsid w:val="00A87936"/>
    <w:rPr>
      <w:rFonts w:ascii="Times New Roman" w:hAnsi="Times New Roman"/>
    </w:rPr>
  </w:style>
  <w:style w:type="character" w:customStyle="1" w:styleId="WW8Num264z0">
    <w:name w:val="WW8Num264z0"/>
    <w:rsid w:val="00A87936"/>
    <w:rPr>
      <w:rFonts w:ascii="Wingdings" w:hAnsi="Wingdings"/>
    </w:rPr>
  </w:style>
  <w:style w:type="character" w:customStyle="1" w:styleId="WW8Num266z0">
    <w:name w:val="WW8Num266z0"/>
    <w:rsid w:val="00A87936"/>
    <w:rPr>
      <w:rFonts w:cs="Times New Roman"/>
    </w:rPr>
  </w:style>
  <w:style w:type="character" w:customStyle="1" w:styleId="WW8Num267z0">
    <w:name w:val="WW8Num267z0"/>
    <w:rsid w:val="00A87936"/>
    <w:rPr>
      <w:rFonts w:ascii="Times New Roman" w:eastAsia="Times New Roman" w:hAnsi="Times New Roman" w:cs="Times New Roman"/>
    </w:rPr>
  </w:style>
  <w:style w:type="character" w:customStyle="1" w:styleId="WW8Num267z1">
    <w:name w:val="WW8Num267z1"/>
    <w:rsid w:val="00A87936"/>
    <w:rPr>
      <w:rFonts w:ascii="Courier New" w:hAnsi="Courier New"/>
    </w:rPr>
  </w:style>
  <w:style w:type="character" w:customStyle="1" w:styleId="WW8Num267z2">
    <w:name w:val="WW8Num267z2"/>
    <w:rsid w:val="00A87936"/>
    <w:rPr>
      <w:rFonts w:ascii="Wingdings" w:hAnsi="Wingdings"/>
    </w:rPr>
  </w:style>
  <w:style w:type="character" w:customStyle="1" w:styleId="WW8Num267z3">
    <w:name w:val="WW8Num267z3"/>
    <w:rsid w:val="00A87936"/>
    <w:rPr>
      <w:rFonts w:ascii="Symbol" w:hAnsi="Symbol"/>
    </w:rPr>
  </w:style>
  <w:style w:type="character" w:customStyle="1" w:styleId="WW8Num269z0">
    <w:name w:val="WW8Num269z0"/>
    <w:rsid w:val="00A87936"/>
    <w:rPr>
      <w:rFonts w:ascii="Symbol" w:hAnsi="Symbol"/>
    </w:rPr>
  </w:style>
  <w:style w:type="character" w:customStyle="1" w:styleId="WW8Num269z1">
    <w:name w:val="WW8Num269z1"/>
    <w:rsid w:val="00A87936"/>
    <w:rPr>
      <w:rFonts w:ascii="Courier New" w:hAnsi="Courier New"/>
    </w:rPr>
  </w:style>
  <w:style w:type="character" w:customStyle="1" w:styleId="WW8Num269z2">
    <w:name w:val="WW8Num269z2"/>
    <w:rsid w:val="00A87936"/>
    <w:rPr>
      <w:rFonts w:ascii="Wingdings" w:hAnsi="Wingdings"/>
    </w:rPr>
  </w:style>
  <w:style w:type="character" w:customStyle="1" w:styleId="WW8Num271z0">
    <w:name w:val="WW8Num271z0"/>
    <w:rsid w:val="00A87936"/>
    <w:rPr>
      <w:rFonts w:ascii="Times New Roman" w:hAnsi="Times New Roman"/>
    </w:rPr>
  </w:style>
  <w:style w:type="character" w:customStyle="1" w:styleId="WW8Num271z1">
    <w:name w:val="WW8Num271z1"/>
    <w:rsid w:val="00A87936"/>
    <w:rPr>
      <w:rFonts w:ascii="Courier New" w:hAnsi="Courier New"/>
    </w:rPr>
  </w:style>
  <w:style w:type="character" w:customStyle="1" w:styleId="WW8Num271z2">
    <w:name w:val="WW8Num271z2"/>
    <w:rsid w:val="00A87936"/>
    <w:rPr>
      <w:rFonts w:ascii="Wingdings" w:hAnsi="Wingdings"/>
    </w:rPr>
  </w:style>
  <w:style w:type="character" w:customStyle="1" w:styleId="WW8Num271z3">
    <w:name w:val="WW8Num271z3"/>
    <w:rsid w:val="00A87936"/>
    <w:rPr>
      <w:rFonts w:ascii="Symbol" w:hAnsi="Symbol"/>
    </w:rPr>
  </w:style>
  <w:style w:type="character" w:customStyle="1" w:styleId="WW8Num274z0">
    <w:name w:val="WW8Num274z0"/>
    <w:rsid w:val="00A87936"/>
    <w:rPr>
      <w:rFonts w:ascii="Times New Roman" w:eastAsia="Times New Roman" w:hAnsi="Times New Roman"/>
    </w:rPr>
  </w:style>
  <w:style w:type="character" w:customStyle="1" w:styleId="WW8Num274z1">
    <w:name w:val="WW8Num274z1"/>
    <w:rsid w:val="00A87936"/>
    <w:rPr>
      <w:rFonts w:ascii="Courier New" w:hAnsi="Courier New" w:cs="Courier New"/>
    </w:rPr>
  </w:style>
  <w:style w:type="character" w:customStyle="1" w:styleId="WW8Num274z2">
    <w:name w:val="WW8Num274z2"/>
    <w:rsid w:val="00A87936"/>
    <w:rPr>
      <w:rFonts w:ascii="Wingdings" w:hAnsi="Wingdings" w:cs="Times New Roman"/>
    </w:rPr>
  </w:style>
  <w:style w:type="character" w:customStyle="1" w:styleId="WW8Num274z3">
    <w:name w:val="WW8Num274z3"/>
    <w:rsid w:val="00A87936"/>
    <w:rPr>
      <w:rFonts w:ascii="Symbol" w:hAnsi="Symbol" w:cs="Times New Roman"/>
    </w:rPr>
  </w:style>
  <w:style w:type="character" w:customStyle="1" w:styleId="WW8Num277z0">
    <w:name w:val="WW8Num277z0"/>
    <w:rsid w:val="00A87936"/>
    <w:rPr>
      <w:rFonts w:ascii="Wingdings" w:hAnsi="Wingdings"/>
    </w:rPr>
  </w:style>
  <w:style w:type="character" w:customStyle="1" w:styleId="WW8Num277z1">
    <w:name w:val="WW8Num277z1"/>
    <w:rsid w:val="00A87936"/>
    <w:rPr>
      <w:rFonts w:ascii="Courier New" w:hAnsi="Courier New" w:cs="Courier New"/>
    </w:rPr>
  </w:style>
  <w:style w:type="character" w:customStyle="1" w:styleId="WW8Num277z3">
    <w:name w:val="WW8Num277z3"/>
    <w:rsid w:val="00A87936"/>
    <w:rPr>
      <w:rFonts w:ascii="Symbol" w:hAnsi="Symbol"/>
    </w:rPr>
  </w:style>
  <w:style w:type="character" w:customStyle="1" w:styleId="WW8Num279z0">
    <w:name w:val="WW8Num279z0"/>
    <w:rsid w:val="00A87936"/>
    <w:rPr>
      <w:rFonts w:ascii="Symbol" w:hAnsi="Symbol"/>
    </w:rPr>
  </w:style>
  <w:style w:type="character" w:customStyle="1" w:styleId="WW8Num280z0">
    <w:name w:val="WW8Num280z0"/>
    <w:rsid w:val="00A87936"/>
    <w:rPr>
      <w:rFonts w:ascii="Symbol" w:hAnsi="Symbol"/>
    </w:rPr>
  </w:style>
  <w:style w:type="character" w:customStyle="1" w:styleId="WW8Num281z0">
    <w:name w:val="WW8Num281z0"/>
    <w:rsid w:val="00A87936"/>
    <w:rPr>
      <w:rFonts w:ascii="Wingdings" w:hAnsi="Wingdings"/>
    </w:rPr>
  </w:style>
  <w:style w:type="character" w:customStyle="1" w:styleId="WW8Num281z1">
    <w:name w:val="WW8Num281z1"/>
    <w:rsid w:val="00A87936"/>
    <w:rPr>
      <w:rFonts w:ascii="Courier New" w:hAnsi="Courier New" w:cs="Courier New"/>
    </w:rPr>
  </w:style>
  <w:style w:type="character" w:customStyle="1" w:styleId="WW8Num281z3">
    <w:name w:val="WW8Num281z3"/>
    <w:rsid w:val="00A87936"/>
    <w:rPr>
      <w:rFonts w:ascii="Symbol" w:hAnsi="Symbol"/>
    </w:rPr>
  </w:style>
  <w:style w:type="character" w:customStyle="1" w:styleId="WW8Num282z0">
    <w:name w:val="WW8Num282z0"/>
    <w:rsid w:val="00A87936"/>
    <w:rPr>
      <w:rFonts w:ascii="Symbol" w:hAnsi="Symbol"/>
    </w:rPr>
  </w:style>
  <w:style w:type="character" w:customStyle="1" w:styleId="WW8Num284z0">
    <w:name w:val="WW8Num284z0"/>
    <w:rsid w:val="00A87936"/>
    <w:rPr>
      <w:rFonts w:ascii="Symbol" w:hAnsi="Symbol"/>
    </w:rPr>
  </w:style>
  <w:style w:type="character" w:customStyle="1" w:styleId="WW8Num284z1">
    <w:name w:val="WW8Num284z1"/>
    <w:rsid w:val="00A87936"/>
    <w:rPr>
      <w:rFonts w:ascii="Courier New" w:hAnsi="Courier New"/>
    </w:rPr>
  </w:style>
  <w:style w:type="character" w:customStyle="1" w:styleId="WW8Num284z2">
    <w:name w:val="WW8Num284z2"/>
    <w:rsid w:val="00A87936"/>
    <w:rPr>
      <w:rFonts w:ascii="Wingdings" w:hAnsi="Wingdings"/>
    </w:rPr>
  </w:style>
  <w:style w:type="character" w:customStyle="1" w:styleId="WW8Num285z0">
    <w:name w:val="WW8Num285z0"/>
    <w:rsid w:val="00A87936"/>
    <w:rPr>
      <w:rFonts w:ascii="Wingdings" w:hAnsi="Wingdings"/>
    </w:rPr>
  </w:style>
  <w:style w:type="character" w:customStyle="1" w:styleId="WW8Num285z1">
    <w:name w:val="WW8Num285z1"/>
    <w:rsid w:val="00A87936"/>
    <w:rPr>
      <w:rFonts w:ascii="Courier New" w:hAnsi="Courier New" w:cs="Courier New"/>
    </w:rPr>
  </w:style>
  <w:style w:type="character" w:customStyle="1" w:styleId="WW8Num285z3">
    <w:name w:val="WW8Num285z3"/>
    <w:rsid w:val="00A87936"/>
    <w:rPr>
      <w:rFonts w:ascii="Symbol" w:hAnsi="Symbol"/>
    </w:rPr>
  </w:style>
  <w:style w:type="character" w:customStyle="1" w:styleId="WW8Num286z0">
    <w:name w:val="WW8Num286z0"/>
    <w:rsid w:val="00A87936"/>
    <w:rPr>
      <w:rFonts w:ascii="Times New Roman" w:hAnsi="Times New Roman"/>
    </w:rPr>
  </w:style>
  <w:style w:type="character" w:customStyle="1" w:styleId="WW8Num289z0">
    <w:name w:val="WW8Num289z0"/>
    <w:rsid w:val="00A87936"/>
    <w:rPr>
      <w:rFonts w:ascii="Times New Roman" w:hAnsi="Times New Roman" w:cs="Times New Roman"/>
    </w:rPr>
  </w:style>
  <w:style w:type="character" w:customStyle="1" w:styleId="WW8Num290z0">
    <w:name w:val="WW8Num290z0"/>
    <w:rsid w:val="00A87936"/>
    <w:rPr>
      <w:rFonts w:ascii="Symbol" w:hAnsi="Symbol"/>
    </w:rPr>
  </w:style>
  <w:style w:type="character" w:customStyle="1" w:styleId="WW8Num293z0">
    <w:name w:val="WW8Num293z0"/>
    <w:rsid w:val="00A87936"/>
    <w:rPr>
      <w:rFonts w:ascii="Symbol" w:hAnsi="Symbol"/>
    </w:rPr>
  </w:style>
  <w:style w:type="character" w:customStyle="1" w:styleId="WW8Num293z1">
    <w:name w:val="WW8Num293z1"/>
    <w:rsid w:val="00A87936"/>
    <w:rPr>
      <w:rFonts w:ascii="Courier New" w:hAnsi="Courier New" w:cs="Courier New"/>
    </w:rPr>
  </w:style>
  <w:style w:type="character" w:customStyle="1" w:styleId="WW8Num293z2">
    <w:name w:val="WW8Num293z2"/>
    <w:rsid w:val="00A87936"/>
    <w:rPr>
      <w:rFonts w:ascii="Wingdings" w:hAnsi="Wingdings"/>
    </w:rPr>
  </w:style>
  <w:style w:type="character" w:customStyle="1" w:styleId="WW8Num294z0">
    <w:name w:val="WW8Num294z0"/>
    <w:rsid w:val="00A87936"/>
    <w:rPr>
      <w:rFonts w:ascii="Wingdings" w:hAnsi="Wingdings"/>
    </w:rPr>
  </w:style>
  <w:style w:type="character" w:customStyle="1" w:styleId="WW8Num295z0">
    <w:name w:val="WW8Num295z0"/>
    <w:rsid w:val="00A87936"/>
    <w:rPr>
      <w:rFonts w:ascii="Symbol" w:hAnsi="Symbol" w:cs="Times New Roman"/>
    </w:rPr>
  </w:style>
  <w:style w:type="character" w:customStyle="1" w:styleId="WW8Num295z1">
    <w:name w:val="WW8Num295z1"/>
    <w:rsid w:val="00A87936"/>
    <w:rPr>
      <w:rFonts w:ascii="Courier New" w:hAnsi="Courier New" w:cs="Courier New"/>
    </w:rPr>
  </w:style>
  <w:style w:type="character" w:customStyle="1" w:styleId="WW8Num295z2">
    <w:name w:val="WW8Num295z2"/>
    <w:rsid w:val="00A87936"/>
    <w:rPr>
      <w:rFonts w:ascii="Wingdings" w:hAnsi="Wingdings" w:cs="Times New Roman"/>
    </w:rPr>
  </w:style>
  <w:style w:type="character" w:customStyle="1" w:styleId="WW8Num296z1">
    <w:name w:val="WW8Num296z1"/>
    <w:rsid w:val="00A87936"/>
    <w:rPr>
      <w:rFonts w:ascii="Courier New" w:hAnsi="Courier New"/>
    </w:rPr>
  </w:style>
  <w:style w:type="character" w:customStyle="1" w:styleId="WW8Num296z2">
    <w:name w:val="WW8Num296z2"/>
    <w:rsid w:val="00A87936"/>
    <w:rPr>
      <w:rFonts w:ascii="Wingdings" w:hAnsi="Wingdings"/>
    </w:rPr>
  </w:style>
  <w:style w:type="character" w:customStyle="1" w:styleId="WW8Num296z3">
    <w:name w:val="WW8Num296z3"/>
    <w:rsid w:val="00A87936"/>
    <w:rPr>
      <w:rFonts w:ascii="Symbol" w:hAnsi="Symbol"/>
    </w:rPr>
  </w:style>
  <w:style w:type="character" w:customStyle="1" w:styleId="WW8Num299z0">
    <w:name w:val="WW8Num299z0"/>
    <w:rsid w:val="00A87936"/>
    <w:rPr>
      <w:rFonts w:ascii="Arial" w:hAnsi="Arial"/>
      <w:b w:val="0"/>
      <w:i w:val="0"/>
      <w:sz w:val="22"/>
    </w:rPr>
  </w:style>
  <w:style w:type="character" w:customStyle="1" w:styleId="WW8Num300z0">
    <w:name w:val="WW8Num300z0"/>
    <w:rsid w:val="00A87936"/>
    <w:rPr>
      <w:rFonts w:ascii="Symbol" w:hAnsi="Symbol"/>
      <w:sz w:val="20"/>
    </w:rPr>
  </w:style>
  <w:style w:type="character" w:customStyle="1" w:styleId="WW8Num300z1">
    <w:name w:val="WW8Num300z1"/>
    <w:rsid w:val="00A87936"/>
    <w:rPr>
      <w:rFonts w:ascii="Courier New" w:hAnsi="Courier New"/>
      <w:sz w:val="20"/>
    </w:rPr>
  </w:style>
  <w:style w:type="character" w:customStyle="1" w:styleId="WW8Num300z2">
    <w:name w:val="WW8Num300z2"/>
    <w:rsid w:val="00A87936"/>
    <w:rPr>
      <w:rFonts w:ascii="Wingdings" w:hAnsi="Wingdings"/>
      <w:sz w:val="20"/>
    </w:rPr>
  </w:style>
  <w:style w:type="character" w:customStyle="1" w:styleId="WW8Num301z0">
    <w:name w:val="WW8Num301z0"/>
    <w:rsid w:val="00A87936"/>
    <w:rPr>
      <w:rFonts w:ascii="Times New Roman" w:hAnsi="Times New Roman"/>
    </w:rPr>
  </w:style>
  <w:style w:type="character" w:customStyle="1" w:styleId="WW8Num303z0">
    <w:name w:val="WW8Num303z0"/>
    <w:rsid w:val="00A87936"/>
    <w:rPr>
      <w:b w:val="0"/>
    </w:rPr>
  </w:style>
  <w:style w:type="character" w:customStyle="1" w:styleId="WW8Num307z0">
    <w:name w:val="WW8Num307z0"/>
    <w:rsid w:val="00A87936"/>
    <w:rPr>
      <w:rFonts w:ascii="Wingdings" w:hAnsi="Wingdings"/>
    </w:rPr>
  </w:style>
  <w:style w:type="character" w:customStyle="1" w:styleId="WW8Num307z1">
    <w:name w:val="WW8Num307z1"/>
    <w:rsid w:val="00A87936"/>
    <w:rPr>
      <w:rFonts w:ascii="Courier New" w:hAnsi="Courier New" w:cs="Courier New"/>
    </w:rPr>
  </w:style>
  <w:style w:type="character" w:customStyle="1" w:styleId="WW8Num307z3">
    <w:name w:val="WW8Num307z3"/>
    <w:rsid w:val="00A87936"/>
    <w:rPr>
      <w:rFonts w:ascii="Symbol" w:hAnsi="Symbol"/>
    </w:rPr>
  </w:style>
  <w:style w:type="character" w:customStyle="1" w:styleId="WW8Num309z0">
    <w:name w:val="WW8Num309z0"/>
    <w:rsid w:val="00A87936"/>
    <w:rPr>
      <w:rFonts w:ascii="Arial" w:eastAsia="Times New Roman" w:hAnsi="Arial" w:cs="Arial"/>
    </w:rPr>
  </w:style>
  <w:style w:type="character" w:customStyle="1" w:styleId="WW8Num309z1">
    <w:name w:val="WW8Num309z1"/>
    <w:rsid w:val="00A87936"/>
    <w:rPr>
      <w:rFonts w:ascii="Courier New" w:hAnsi="Courier New" w:cs="Courier New"/>
    </w:rPr>
  </w:style>
  <w:style w:type="character" w:customStyle="1" w:styleId="WW8Num309z2">
    <w:name w:val="WW8Num309z2"/>
    <w:rsid w:val="00A87936"/>
    <w:rPr>
      <w:rFonts w:ascii="Wingdings" w:hAnsi="Wingdings"/>
    </w:rPr>
  </w:style>
  <w:style w:type="character" w:customStyle="1" w:styleId="WW8Num309z3">
    <w:name w:val="WW8Num309z3"/>
    <w:rsid w:val="00A87936"/>
    <w:rPr>
      <w:rFonts w:ascii="Symbol" w:hAnsi="Symbol"/>
    </w:rPr>
  </w:style>
  <w:style w:type="character" w:customStyle="1" w:styleId="WW8Num312z0">
    <w:name w:val="WW8Num312z0"/>
    <w:rsid w:val="00A87936"/>
    <w:rPr>
      <w:rFonts w:ascii="Arial" w:eastAsia="Times New Roman" w:hAnsi="Arial" w:cs="Arial"/>
    </w:rPr>
  </w:style>
  <w:style w:type="character" w:customStyle="1" w:styleId="WW8Num312z1">
    <w:name w:val="WW8Num312z1"/>
    <w:rsid w:val="00A87936"/>
    <w:rPr>
      <w:rFonts w:ascii="Courier New" w:hAnsi="Courier New" w:cs="Courier New"/>
    </w:rPr>
  </w:style>
  <w:style w:type="character" w:customStyle="1" w:styleId="WW8Num312z2">
    <w:name w:val="WW8Num312z2"/>
    <w:rsid w:val="00A87936"/>
    <w:rPr>
      <w:rFonts w:ascii="Wingdings" w:hAnsi="Wingdings"/>
    </w:rPr>
  </w:style>
  <w:style w:type="character" w:customStyle="1" w:styleId="WW8Num312z3">
    <w:name w:val="WW8Num312z3"/>
    <w:rsid w:val="00A87936"/>
    <w:rPr>
      <w:rFonts w:ascii="Symbol" w:hAnsi="Symbol"/>
    </w:rPr>
  </w:style>
  <w:style w:type="character" w:customStyle="1" w:styleId="WW8Num313z0">
    <w:name w:val="WW8Num313z0"/>
    <w:rsid w:val="00A87936"/>
    <w:rPr>
      <w:rFonts w:ascii="Symbol" w:hAnsi="Symbol" w:cs="Times New Roman"/>
    </w:rPr>
  </w:style>
  <w:style w:type="character" w:customStyle="1" w:styleId="WW8Num318z0">
    <w:name w:val="WW8Num318z0"/>
    <w:rsid w:val="00A87936"/>
    <w:rPr>
      <w:rFonts w:ascii="Times New Roman" w:hAnsi="Times New Roman"/>
      <w:b w:val="0"/>
      <w:i w:val="0"/>
      <w:sz w:val="24"/>
      <w:u w:val="none"/>
    </w:rPr>
  </w:style>
  <w:style w:type="character" w:customStyle="1" w:styleId="WW8Num319z0">
    <w:name w:val="WW8Num319z0"/>
    <w:rsid w:val="00A87936"/>
    <w:rPr>
      <w:rFonts w:ascii="Arial" w:hAnsi="Arial"/>
      <w:b/>
      <w:i w:val="0"/>
    </w:rPr>
  </w:style>
  <w:style w:type="character" w:customStyle="1" w:styleId="WW8Num319z1">
    <w:name w:val="WW8Num319z1"/>
    <w:rsid w:val="00A87936"/>
    <w:rPr>
      <w:rFonts w:ascii="Courier New" w:hAnsi="Courier New" w:cs="Tahoma"/>
    </w:rPr>
  </w:style>
  <w:style w:type="character" w:customStyle="1" w:styleId="WW8Num319z2">
    <w:name w:val="WW8Num319z2"/>
    <w:rsid w:val="00A87936"/>
    <w:rPr>
      <w:rFonts w:ascii="Wingdings" w:hAnsi="Wingdings"/>
    </w:rPr>
  </w:style>
  <w:style w:type="character" w:customStyle="1" w:styleId="WW8Num319z3">
    <w:name w:val="WW8Num319z3"/>
    <w:rsid w:val="00A87936"/>
    <w:rPr>
      <w:rFonts w:ascii="Symbol" w:hAnsi="Symbol"/>
    </w:rPr>
  </w:style>
  <w:style w:type="character" w:customStyle="1" w:styleId="WW8Num321z0">
    <w:name w:val="WW8Num321z0"/>
    <w:rsid w:val="00A87936"/>
    <w:rPr>
      <w:b/>
    </w:rPr>
  </w:style>
  <w:style w:type="character" w:customStyle="1" w:styleId="WW8Num324z0">
    <w:name w:val="WW8Num324z0"/>
    <w:rsid w:val="00A87936"/>
    <w:rPr>
      <w:rFonts w:ascii="Symbol" w:hAnsi="Symbol"/>
    </w:rPr>
  </w:style>
  <w:style w:type="character" w:customStyle="1" w:styleId="WW8Num324z1">
    <w:name w:val="WW8Num324z1"/>
    <w:rsid w:val="00A87936"/>
    <w:rPr>
      <w:rFonts w:ascii="Courier New" w:hAnsi="Courier New"/>
    </w:rPr>
  </w:style>
  <w:style w:type="character" w:customStyle="1" w:styleId="WW8Num324z2">
    <w:name w:val="WW8Num324z2"/>
    <w:rsid w:val="00A87936"/>
    <w:rPr>
      <w:rFonts w:ascii="Wingdings" w:hAnsi="Wingdings"/>
    </w:rPr>
  </w:style>
  <w:style w:type="character" w:customStyle="1" w:styleId="WW8Num325z0">
    <w:name w:val="WW8Num325z0"/>
    <w:rsid w:val="00A87936"/>
    <w:rPr>
      <w:rFonts w:ascii="Symbol" w:hAnsi="Symbol"/>
    </w:rPr>
  </w:style>
  <w:style w:type="character" w:customStyle="1" w:styleId="WW8Num328z0">
    <w:name w:val="WW8Num328z0"/>
    <w:rsid w:val="00A87936"/>
    <w:rPr>
      <w:rFonts w:ascii="Symbol" w:hAnsi="Symbol"/>
    </w:rPr>
  </w:style>
  <w:style w:type="character" w:customStyle="1" w:styleId="WW8Num328z1">
    <w:name w:val="WW8Num328z1"/>
    <w:rsid w:val="00A87936"/>
    <w:rPr>
      <w:rFonts w:ascii="Courier New" w:hAnsi="Courier New"/>
    </w:rPr>
  </w:style>
  <w:style w:type="character" w:customStyle="1" w:styleId="WW8Num328z2">
    <w:name w:val="WW8Num328z2"/>
    <w:rsid w:val="00A87936"/>
    <w:rPr>
      <w:rFonts w:ascii="Wingdings" w:hAnsi="Wingdings"/>
    </w:rPr>
  </w:style>
  <w:style w:type="character" w:customStyle="1" w:styleId="WW8Num331z0">
    <w:name w:val="WW8Num331z0"/>
    <w:rsid w:val="00A87936"/>
    <w:rPr>
      <w:rFonts w:ascii="Times New Roman" w:hAnsi="Times New Roman"/>
    </w:rPr>
  </w:style>
  <w:style w:type="character" w:customStyle="1" w:styleId="WW8Num333z0">
    <w:name w:val="WW8Num333z0"/>
    <w:rsid w:val="00A87936"/>
    <w:rPr>
      <w:rFonts w:ascii="Arial" w:hAnsi="Arial" w:cs="Arial"/>
      <w:b w:val="0"/>
      <w:i/>
      <w:sz w:val="18"/>
      <w:szCs w:val="18"/>
    </w:rPr>
  </w:style>
  <w:style w:type="character" w:customStyle="1" w:styleId="WW8Num337z0">
    <w:name w:val="WW8Num337z0"/>
    <w:rsid w:val="00A87936"/>
    <w:rPr>
      <w:rFonts w:ascii="Wingdings" w:hAnsi="Wingdings"/>
    </w:rPr>
  </w:style>
  <w:style w:type="character" w:customStyle="1" w:styleId="WW8Num337z1">
    <w:name w:val="WW8Num337z1"/>
    <w:rsid w:val="00A87936"/>
    <w:rPr>
      <w:rFonts w:ascii="Courier New" w:hAnsi="Courier New" w:cs="Courier New"/>
    </w:rPr>
  </w:style>
  <w:style w:type="character" w:customStyle="1" w:styleId="WW8Num337z3">
    <w:name w:val="WW8Num337z3"/>
    <w:rsid w:val="00A87936"/>
    <w:rPr>
      <w:rFonts w:ascii="Symbol" w:hAnsi="Symbol"/>
    </w:rPr>
  </w:style>
  <w:style w:type="character" w:customStyle="1" w:styleId="WW8Num338z0">
    <w:name w:val="WW8Num338z0"/>
    <w:rsid w:val="00A87936"/>
    <w:rPr>
      <w:rFonts w:ascii="Symbol" w:hAnsi="Symbol"/>
    </w:rPr>
  </w:style>
  <w:style w:type="character" w:customStyle="1" w:styleId="WW8Num338z1">
    <w:name w:val="WW8Num338z1"/>
    <w:rsid w:val="00A87936"/>
    <w:rPr>
      <w:rFonts w:ascii="Courier New" w:hAnsi="Courier New" w:cs="Courier New"/>
    </w:rPr>
  </w:style>
  <w:style w:type="character" w:customStyle="1" w:styleId="WW8Num338z2">
    <w:name w:val="WW8Num338z2"/>
    <w:rsid w:val="00A87936"/>
    <w:rPr>
      <w:rFonts w:ascii="Wingdings" w:hAnsi="Wingdings"/>
    </w:rPr>
  </w:style>
  <w:style w:type="character" w:customStyle="1" w:styleId="WW8Num347z0">
    <w:name w:val="WW8Num347z0"/>
    <w:rsid w:val="00A87936"/>
    <w:rPr>
      <w:rFonts w:ascii="Wingdings" w:hAnsi="Wingdings"/>
    </w:rPr>
  </w:style>
  <w:style w:type="character" w:customStyle="1" w:styleId="WW8Num347z1">
    <w:name w:val="WW8Num347z1"/>
    <w:rsid w:val="00A87936"/>
    <w:rPr>
      <w:rFonts w:ascii="Courier New" w:hAnsi="Courier New" w:cs="Courier New"/>
    </w:rPr>
  </w:style>
  <w:style w:type="character" w:customStyle="1" w:styleId="WW8Num347z3">
    <w:name w:val="WW8Num347z3"/>
    <w:rsid w:val="00A87936"/>
    <w:rPr>
      <w:rFonts w:ascii="Symbol" w:hAnsi="Symbol"/>
    </w:rPr>
  </w:style>
  <w:style w:type="character" w:customStyle="1" w:styleId="WW8Num349z0">
    <w:name w:val="WW8Num349z0"/>
    <w:rsid w:val="00A87936"/>
    <w:rPr>
      <w:rFonts w:ascii="Wingdings" w:hAnsi="Wingdings"/>
    </w:rPr>
  </w:style>
  <w:style w:type="character" w:customStyle="1" w:styleId="WW8Num350z0">
    <w:name w:val="WW8Num350z0"/>
    <w:rsid w:val="00A87936"/>
    <w:rPr>
      <w:b/>
    </w:rPr>
  </w:style>
  <w:style w:type="character" w:customStyle="1" w:styleId="WW8Num351z0">
    <w:name w:val="WW8Num351z0"/>
    <w:rsid w:val="00A87936"/>
    <w:rPr>
      <w:rFonts w:ascii="Wingdings" w:hAnsi="Wingdings"/>
    </w:rPr>
  </w:style>
  <w:style w:type="character" w:customStyle="1" w:styleId="WW8Num351z1">
    <w:name w:val="WW8Num351z1"/>
    <w:rsid w:val="00A87936"/>
    <w:rPr>
      <w:rFonts w:ascii="Courier New" w:hAnsi="Courier New" w:cs="Courier New"/>
    </w:rPr>
  </w:style>
  <w:style w:type="character" w:customStyle="1" w:styleId="WW8Num351z3">
    <w:name w:val="WW8Num351z3"/>
    <w:rsid w:val="00A87936"/>
    <w:rPr>
      <w:rFonts w:ascii="Symbol" w:hAnsi="Symbol"/>
    </w:rPr>
  </w:style>
  <w:style w:type="character" w:customStyle="1" w:styleId="WW8Num354z0">
    <w:name w:val="WW8Num354z0"/>
    <w:rsid w:val="00A87936"/>
    <w:rPr>
      <w:rFonts w:ascii="Times New Roman" w:hAnsi="Times New Roman"/>
    </w:rPr>
  </w:style>
  <w:style w:type="character" w:customStyle="1" w:styleId="WW8Num357z0">
    <w:name w:val="WW8Num357z0"/>
    <w:rsid w:val="00A87936"/>
    <w:rPr>
      <w:rFonts w:ascii="Times New Roman" w:eastAsia="Times New Roman" w:hAnsi="Times New Roman" w:cs="Times New Roman"/>
    </w:rPr>
  </w:style>
  <w:style w:type="character" w:customStyle="1" w:styleId="WW8Num357z1">
    <w:name w:val="WW8Num357z1"/>
    <w:rsid w:val="00A87936"/>
    <w:rPr>
      <w:rFonts w:ascii="Courier New" w:hAnsi="Courier New"/>
    </w:rPr>
  </w:style>
  <w:style w:type="character" w:customStyle="1" w:styleId="WW8Num357z2">
    <w:name w:val="WW8Num357z2"/>
    <w:rsid w:val="00A87936"/>
    <w:rPr>
      <w:rFonts w:ascii="Wingdings" w:hAnsi="Wingdings"/>
    </w:rPr>
  </w:style>
  <w:style w:type="character" w:customStyle="1" w:styleId="WW8Num357z3">
    <w:name w:val="WW8Num357z3"/>
    <w:rsid w:val="00A87936"/>
    <w:rPr>
      <w:rFonts w:ascii="Symbol" w:hAnsi="Symbol"/>
    </w:rPr>
  </w:style>
  <w:style w:type="character" w:customStyle="1" w:styleId="WW8Num358z0">
    <w:name w:val="WW8Num358z0"/>
    <w:rsid w:val="00A87936"/>
    <w:rPr>
      <w:rFonts w:ascii="Times New Roman" w:hAnsi="Times New Roman"/>
    </w:rPr>
  </w:style>
  <w:style w:type="character" w:customStyle="1" w:styleId="WW8Num359z0">
    <w:name w:val="WW8Num359z0"/>
    <w:rsid w:val="00A87936"/>
    <w:rPr>
      <w:rFonts w:ascii="Times New Roman" w:hAnsi="Times New Roman"/>
    </w:rPr>
  </w:style>
  <w:style w:type="character" w:customStyle="1" w:styleId="WW8Num361z0">
    <w:name w:val="WW8Num361z0"/>
    <w:rsid w:val="00A87936"/>
    <w:rPr>
      <w:rFonts w:ascii="Symbol" w:hAnsi="Symbol"/>
    </w:rPr>
  </w:style>
  <w:style w:type="character" w:customStyle="1" w:styleId="WW8Num362z0">
    <w:name w:val="WW8Num362z0"/>
    <w:rsid w:val="00A87936"/>
    <w:rPr>
      <w:rFonts w:ascii="Symbol" w:hAnsi="Symbol"/>
    </w:rPr>
  </w:style>
  <w:style w:type="character" w:customStyle="1" w:styleId="WW8Num367z0">
    <w:name w:val="WW8Num367z0"/>
    <w:rsid w:val="00A87936"/>
    <w:rPr>
      <w:rFonts w:ascii="Wingdings" w:hAnsi="Wingdings"/>
    </w:rPr>
  </w:style>
  <w:style w:type="character" w:customStyle="1" w:styleId="WW8Num367z1">
    <w:name w:val="WW8Num367z1"/>
    <w:rsid w:val="00A87936"/>
    <w:rPr>
      <w:rFonts w:ascii="Courier New" w:hAnsi="Courier New" w:cs="Courier New"/>
    </w:rPr>
  </w:style>
  <w:style w:type="character" w:customStyle="1" w:styleId="WW8Num367z3">
    <w:name w:val="WW8Num367z3"/>
    <w:rsid w:val="00A87936"/>
    <w:rPr>
      <w:rFonts w:ascii="Symbol" w:hAnsi="Symbol"/>
    </w:rPr>
  </w:style>
  <w:style w:type="character" w:customStyle="1" w:styleId="WW8Num368z0">
    <w:name w:val="WW8Num368z0"/>
    <w:rsid w:val="00A87936"/>
    <w:rPr>
      <w:rFonts w:ascii="Wingdings" w:hAnsi="Wingdings"/>
    </w:rPr>
  </w:style>
  <w:style w:type="character" w:customStyle="1" w:styleId="WW8Num368z1">
    <w:name w:val="WW8Num368z1"/>
    <w:rsid w:val="00A87936"/>
    <w:rPr>
      <w:rFonts w:ascii="Courier New" w:hAnsi="Courier New" w:cs="Courier New"/>
    </w:rPr>
  </w:style>
  <w:style w:type="character" w:customStyle="1" w:styleId="WW8Num368z3">
    <w:name w:val="WW8Num368z3"/>
    <w:rsid w:val="00A87936"/>
    <w:rPr>
      <w:rFonts w:ascii="Symbol" w:hAnsi="Symbol"/>
    </w:rPr>
  </w:style>
  <w:style w:type="character" w:customStyle="1" w:styleId="WW8Num370z0">
    <w:name w:val="WW8Num370z0"/>
    <w:rsid w:val="00A87936"/>
    <w:rPr>
      <w:rFonts w:ascii="Symbol" w:hAnsi="Symbol"/>
    </w:rPr>
  </w:style>
  <w:style w:type="character" w:customStyle="1" w:styleId="WW8Num371z0">
    <w:name w:val="WW8Num371z0"/>
    <w:rsid w:val="00A87936"/>
    <w:rPr>
      <w:rFonts w:ascii="Wingdings" w:hAnsi="Wingdings"/>
    </w:rPr>
  </w:style>
  <w:style w:type="character" w:customStyle="1" w:styleId="WW8Num371z1">
    <w:name w:val="WW8Num371z1"/>
    <w:rsid w:val="00A87936"/>
    <w:rPr>
      <w:rFonts w:ascii="Courier New" w:hAnsi="Courier New" w:cs="Courier New"/>
    </w:rPr>
  </w:style>
  <w:style w:type="character" w:customStyle="1" w:styleId="WW8Num371z3">
    <w:name w:val="WW8Num371z3"/>
    <w:rsid w:val="00A87936"/>
    <w:rPr>
      <w:rFonts w:ascii="Symbol" w:hAnsi="Symbol"/>
    </w:rPr>
  </w:style>
  <w:style w:type="character" w:customStyle="1" w:styleId="WW8Num372z0">
    <w:name w:val="WW8Num372z0"/>
    <w:rsid w:val="00A87936"/>
    <w:rPr>
      <w:rFonts w:ascii="Times New Roman" w:hAnsi="Times New Roman"/>
    </w:rPr>
  </w:style>
  <w:style w:type="character" w:customStyle="1" w:styleId="WW8Num374z0">
    <w:name w:val="WW8Num374z0"/>
    <w:rsid w:val="00A87936"/>
    <w:rPr>
      <w:rFonts w:ascii="Symbol" w:hAnsi="Symbol"/>
      <w:sz w:val="20"/>
    </w:rPr>
  </w:style>
  <w:style w:type="character" w:customStyle="1" w:styleId="WW8Num374z1">
    <w:name w:val="WW8Num374z1"/>
    <w:rsid w:val="00A87936"/>
    <w:rPr>
      <w:rFonts w:ascii="Courier New" w:hAnsi="Courier New"/>
      <w:sz w:val="20"/>
    </w:rPr>
  </w:style>
  <w:style w:type="character" w:customStyle="1" w:styleId="WW8Num374z2">
    <w:name w:val="WW8Num374z2"/>
    <w:rsid w:val="00A87936"/>
    <w:rPr>
      <w:rFonts w:ascii="Wingdings" w:hAnsi="Wingdings"/>
      <w:sz w:val="20"/>
    </w:rPr>
  </w:style>
  <w:style w:type="character" w:customStyle="1" w:styleId="WW8Num375z0">
    <w:name w:val="WW8Num375z0"/>
    <w:rsid w:val="00A87936"/>
    <w:rPr>
      <w:rFonts w:ascii="Times New Roman" w:hAnsi="Times New Roman" w:cs="Times New Roman"/>
    </w:rPr>
  </w:style>
  <w:style w:type="character" w:customStyle="1" w:styleId="WW8Num376z0">
    <w:name w:val="WW8Num376z0"/>
    <w:rsid w:val="00A87936"/>
    <w:rPr>
      <w:rFonts w:ascii="Symbol" w:hAnsi="Symbol"/>
    </w:rPr>
  </w:style>
  <w:style w:type="character" w:customStyle="1" w:styleId="WW8Num376z1">
    <w:name w:val="WW8Num376z1"/>
    <w:rsid w:val="00A87936"/>
    <w:rPr>
      <w:rFonts w:ascii="Courier New" w:hAnsi="Courier New"/>
    </w:rPr>
  </w:style>
  <w:style w:type="character" w:customStyle="1" w:styleId="WW8Num376z2">
    <w:name w:val="WW8Num376z2"/>
    <w:rsid w:val="00A87936"/>
    <w:rPr>
      <w:rFonts w:ascii="Wingdings" w:hAnsi="Wingdings"/>
    </w:rPr>
  </w:style>
  <w:style w:type="character" w:customStyle="1" w:styleId="WW8Num378z0">
    <w:name w:val="WW8Num378z0"/>
    <w:rsid w:val="00A87936"/>
    <w:rPr>
      <w:rFonts w:ascii="Arial" w:eastAsia="Times New Roman" w:hAnsi="Arial" w:cs="Arial"/>
    </w:rPr>
  </w:style>
  <w:style w:type="character" w:customStyle="1" w:styleId="WW8Num378z1">
    <w:name w:val="WW8Num378z1"/>
    <w:rsid w:val="00A87936"/>
    <w:rPr>
      <w:rFonts w:ascii="Courier New" w:hAnsi="Courier New" w:cs="Courier New"/>
    </w:rPr>
  </w:style>
  <w:style w:type="character" w:customStyle="1" w:styleId="WW8Num378z2">
    <w:name w:val="WW8Num378z2"/>
    <w:rsid w:val="00A87936"/>
    <w:rPr>
      <w:rFonts w:ascii="Wingdings" w:hAnsi="Wingdings"/>
    </w:rPr>
  </w:style>
  <w:style w:type="character" w:customStyle="1" w:styleId="WW8Num378z3">
    <w:name w:val="WW8Num378z3"/>
    <w:rsid w:val="00A87936"/>
    <w:rPr>
      <w:rFonts w:ascii="Symbol" w:hAnsi="Symbol"/>
    </w:rPr>
  </w:style>
  <w:style w:type="character" w:customStyle="1" w:styleId="WW8Num379z0">
    <w:name w:val="WW8Num379z0"/>
    <w:rsid w:val="00A87936"/>
    <w:rPr>
      <w:rFonts w:ascii="Times New Roman" w:hAnsi="Times New Roman" w:cs="Times New Roman"/>
    </w:rPr>
  </w:style>
  <w:style w:type="character" w:customStyle="1" w:styleId="WW8Num381z0">
    <w:name w:val="WW8Num381z0"/>
    <w:rsid w:val="00A87936"/>
    <w:rPr>
      <w:rFonts w:ascii="Times New Roman" w:hAnsi="Times New Roman"/>
      <w:b w:val="0"/>
      <w:i w:val="0"/>
      <w:sz w:val="24"/>
      <w:u w:val="none"/>
    </w:rPr>
  </w:style>
  <w:style w:type="character" w:customStyle="1" w:styleId="WW8Num382z0">
    <w:name w:val="WW8Num382z0"/>
    <w:rsid w:val="00A87936"/>
    <w:rPr>
      <w:rFonts w:ascii="Times New Roman" w:hAnsi="Times New Roman" w:cs="Times New Roman"/>
    </w:rPr>
  </w:style>
  <w:style w:type="character" w:customStyle="1" w:styleId="WW8Num383z0">
    <w:name w:val="WW8Num383z0"/>
    <w:rsid w:val="00A87936"/>
    <w:rPr>
      <w:rFonts w:ascii="Symbol" w:hAnsi="Symbol"/>
    </w:rPr>
  </w:style>
  <w:style w:type="character" w:customStyle="1" w:styleId="WW8Num384z0">
    <w:name w:val="WW8Num384z0"/>
    <w:rsid w:val="00A87936"/>
    <w:rPr>
      <w:rFonts w:ascii="Symbol" w:hAnsi="Symbol"/>
    </w:rPr>
  </w:style>
  <w:style w:type="character" w:customStyle="1" w:styleId="WW8Num384z1">
    <w:name w:val="WW8Num384z1"/>
    <w:rsid w:val="00A87936"/>
    <w:rPr>
      <w:rFonts w:ascii="Courier New" w:hAnsi="Courier New"/>
    </w:rPr>
  </w:style>
  <w:style w:type="character" w:customStyle="1" w:styleId="WW8Num384z2">
    <w:name w:val="WW8Num384z2"/>
    <w:rsid w:val="00A87936"/>
    <w:rPr>
      <w:rFonts w:ascii="Wingdings" w:hAnsi="Wingdings"/>
    </w:rPr>
  </w:style>
  <w:style w:type="character" w:customStyle="1" w:styleId="WW8Num387z0">
    <w:name w:val="WW8Num387z0"/>
    <w:rsid w:val="00A87936"/>
    <w:rPr>
      <w:b w:val="0"/>
    </w:rPr>
  </w:style>
  <w:style w:type="character" w:customStyle="1" w:styleId="WW8Num388z0">
    <w:name w:val="WW8Num388z0"/>
    <w:rsid w:val="00A87936"/>
    <w:rPr>
      <w:rFonts w:ascii="Symbol" w:hAnsi="Symbol"/>
    </w:rPr>
  </w:style>
  <w:style w:type="character" w:customStyle="1" w:styleId="WW8Num389z0">
    <w:name w:val="WW8Num389z0"/>
    <w:rsid w:val="00A87936"/>
    <w:rPr>
      <w:rFonts w:ascii="Times New Roman" w:hAnsi="Times New Roman"/>
    </w:rPr>
  </w:style>
  <w:style w:type="character" w:customStyle="1" w:styleId="WW8Num393z0">
    <w:name w:val="WW8Num393z0"/>
    <w:rsid w:val="00A87936"/>
    <w:rPr>
      <w:rFonts w:ascii="Symbol" w:hAnsi="Symbol"/>
    </w:rPr>
  </w:style>
  <w:style w:type="character" w:customStyle="1" w:styleId="WW8Num394z0">
    <w:name w:val="WW8Num394z0"/>
    <w:rsid w:val="00A87936"/>
    <w:rPr>
      <w:rFonts w:ascii="Wingdings" w:hAnsi="Wingdings"/>
    </w:rPr>
  </w:style>
  <w:style w:type="character" w:customStyle="1" w:styleId="WW8Num394z1">
    <w:name w:val="WW8Num394z1"/>
    <w:rsid w:val="00A87936"/>
    <w:rPr>
      <w:rFonts w:ascii="Courier New" w:hAnsi="Courier New" w:cs="Courier New"/>
    </w:rPr>
  </w:style>
  <w:style w:type="character" w:customStyle="1" w:styleId="WW8Num394z3">
    <w:name w:val="WW8Num394z3"/>
    <w:rsid w:val="00A87936"/>
    <w:rPr>
      <w:rFonts w:ascii="Symbol" w:hAnsi="Symbol"/>
    </w:rPr>
  </w:style>
  <w:style w:type="character" w:customStyle="1" w:styleId="WW8Num395z0">
    <w:name w:val="WW8Num395z0"/>
    <w:rsid w:val="00A87936"/>
    <w:rPr>
      <w:rFonts w:ascii="Wingdings" w:hAnsi="Wingdings"/>
    </w:rPr>
  </w:style>
  <w:style w:type="character" w:customStyle="1" w:styleId="WW8Num395z1">
    <w:name w:val="WW8Num395z1"/>
    <w:rsid w:val="00A87936"/>
    <w:rPr>
      <w:rFonts w:ascii="Courier New" w:hAnsi="Courier New" w:cs="Courier New"/>
    </w:rPr>
  </w:style>
  <w:style w:type="character" w:customStyle="1" w:styleId="WW8Num395z3">
    <w:name w:val="WW8Num395z3"/>
    <w:rsid w:val="00A87936"/>
    <w:rPr>
      <w:rFonts w:ascii="Symbol" w:hAnsi="Symbol"/>
    </w:rPr>
  </w:style>
  <w:style w:type="character" w:customStyle="1" w:styleId="WW8Num397z0">
    <w:name w:val="WW8Num397z0"/>
    <w:rsid w:val="00A87936"/>
    <w:rPr>
      <w:b w:val="0"/>
      <w:sz w:val="18"/>
    </w:rPr>
  </w:style>
  <w:style w:type="character" w:customStyle="1" w:styleId="WW8Num398z0">
    <w:name w:val="WW8Num398z0"/>
    <w:rsid w:val="00A87936"/>
    <w:rPr>
      <w:rFonts w:ascii="Symbol" w:hAnsi="Symbol"/>
    </w:rPr>
  </w:style>
  <w:style w:type="character" w:customStyle="1" w:styleId="WW8Num399z0">
    <w:name w:val="WW8Num399z0"/>
    <w:rsid w:val="00A87936"/>
    <w:rPr>
      <w:rFonts w:ascii="Symbol" w:hAnsi="Symbol"/>
    </w:rPr>
  </w:style>
  <w:style w:type="character" w:customStyle="1" w:styleId="WW8Num401z0">
    <w:name w:val="WW8Num401z0"/>
    <w:rsid w:val="00A87936"/>
    <w:rPr>
      <w:rFonts w:ascii="Wingdings" w:hAnsi="Wingdings"/>
    </w:rPr>
  </w:style>
  <w:style w:type="character" w:customStyle="1" w:styleId="WW8Num401z1">
    <w:name w:val="WW8Num401z1"/>
    <w:rsid w:val="00A87936"/>
    <w:rPr>
      <w:rFonts w:ascii="Courier New" w:hAnsi="Courier New" w:cs="Courier New"/>
    </w:rPr>
  </w:style>
  <w:style w:type="character" w:customStyle="1" w:styleId="WW8Num401z3">
    <w:name w:val="WW8Num401z3"/>
    <w:rsid w:val="00A87936"/>
    <w:rPr>
      <w:rFonts w:ascii="Symbol" w:hAnsi="Symbol"/>
    </w:rPr>
  </w:style>
  <w:style w:type="character" w:customStyle="1" w:styleId="WW8Num407z0">
    <w:name w:val="WW8Num407z0"/>
    <w:rsid w:val="00A87936"/>
    <w:rPr>
      <w:rFonts w:ascii="Wingdings" w:hAnsi="Wingdings"/>
    </w:rPr>
  </w:style>
  <w:style w:type="character" w:customStyle="1" w:styleId="WW8Num407z1">
    <w:name w:val="WW8Num407z1"/>
    <w:rsid w:val="00A87936"/>
    <w:rPr>
      <w:rFonts w:ascii="Courier New" w:hAnsi="Courier New" w:cs="Courier New"/>
    </w:rPr>
  </w:style>
  <w:style w:type="character" w:customStyle="1" w:styleId="WW8Num407z3">
    <w:name w:val="WW8Num407z3"/>
    <w:rsid w:val="00A87936"/>
    <w:rPr>
      <w:rFonts w:ascii="Symbol" w:hAnsi="Symbol"/>
    </w:rPr>
  </w:style>
  <w:style w:type="character" w:customStyle="1" w:styleId="WW8Num408z0">
    <w:name w:val="WW8Num408z0"/>
    <w:rsid w:val="00A87936"/>
    <w:rPr>
      <w:rFonts w:ascii="Wingdings" w:hAnsi="Wingdings"/>
    </w:rPr>
  </w:style>
  <w:style w:type="character" w:customStyle="1" w:styleId="WW8Num408z1">
    <w:name w:val="WW8Num408z1"/>
    <w:rsid w:val="00A87936"/>
    <w:rPr>
      <w:rFonts w:ascii="Courier New" w:hAnsi="Courier New" w:cs="Courier New"/>
    </w:rPr>
  </w:style>
  <w:style w:type="character" w:customStyle="1" w:styleId="WW8Num408z3">
    <w:name w:val="WW8Num408z3"/>
    <w:rsid w:val="00A87936"/>
    <w:rPr>
      <w:rFonts w:ascii="Symbol" w:hAnsi="Symbol"/>
    </w:rPr>
  </w:style>
  <w:style w:type="character" w:customStyle="1" w:styleId="WW8Num410z0">
    <w:name w:val="WW8Num410z0"/>
    <w:rsid w:val="00A87936"/>
    <w:rPr>
      <w:rFonts w:ascii="Symbol" w:hAnsi="Symbol"/>
    </w:rPr>
  </w:style>
  <w:style w:type="character" w:customStyle="1" w:styleId="WW8Num411z0">
    <w:name w:val="WW8Num411z0"/>
    <w:rsid w:val="00A87936"/>
    <w:rPr>
      <w:rFonts w:ascii="Symbol" w:hAnsi="Symbol"/>
    </w:rPr>
  </w:style>
  <w:style w:type="character" w:customStyle="1" w:styleId="WW8Num412z0">
    <w:name w:val="WW8Num412z0"/>
    <w:rsid w:val="00A87936"/>
    <w:rPr>
      <w:rFonts w:ascii="Times New Roman" w:hAnsi="Times New Roman"/>
    </w:rPr>
  </w:style>
  <w:style w:type="character" w:customStyle="1" w:styleId="WW8Num417z0">
    <w:name w:val="WW8Num417z0"/>
    <w:rsid w:val="00A87936"/>
    <w:rPr>
      <w:rFonts w:ascii="Symbol" w:hAnsi="Symbol"/>
    </w:rPr>
  </w:style>
  <w:style w:type="character" w:customStyle="1" w:styleId="WW8Num419z0">
    <w:name w:val="WW8Num419z0"/>
    <w:rsid w:val="00A87936"/>
    <w:rPr>
      <w:rFonts w:ascii="Arial" w:eastAsia="Times New Roman" w:hAnsi="Arial" w:cs="Arial"/>
    </w:rPr>
  </w:style>
  <w:style w:type="character" w:customStyle="1" w:styleId="WW8Num419z1">
    <w:name w:val="WW8Num419z1"/>
    <w:rsid w:val="00A87936"/>
    <w:rPr>
      <w:rFonts w:ascii="Courier New" w:hAnsi="Courier New" w:cs="Courier New"/>
    </w:rPr>
  </w:style>
  <w:style w:type="character" w:customStyle="1" w:styleId="WW8Num419z2">
    <w:name w:val="WW8Num419z2"/>
    <w:rsid w:val="00A87936"/>
    <w:rPr>
      <w:rFonts w:ascii="Wingdings" w:hAnsi="Wingdings"/>
    </w:rPr>
  </w:style>
  <w:style w:type="character" w:customStyle="1" w:styleId="WW8Num419z3">
    <w:name w:val="WW8Num419z3"/>
    <w:rsid w:val="00A87936"/>
    <w:rPr>
      <w:rFonts w:ascii="Symbol" w:hAnsi="Symbol"/>
    </w:rPr>
  </w:style>
  <w:style w:type="character" w:customStyle="1" w:styleId="WW8Num420z0">
    <w:name w:val="WW8Num420z0"/>
    <w:rsid w:val="00A87936"/>
    <w:rPr>
      <w:rFonts w:ascii="Symbol" w:hAnsi="Symbol"/>
    </w:rPr>
  </w:style>
  <w:style w:type="character" w:customStyle="1" w:styleId="WW8Num421z0">
    <w:name w:val="WW8Num421z0"/>
    <w:rsid w:val="00A87936"/>
    <w:rPr>
      <w:rFonts w:ascii="Symbol" w:hAnsi="Symbol"/>
    </w:rPr>
  </w:style>
  <w:style w:type="character" w:customStyle="1" w:styleId="WW8Num428z0">
    <w:name w:val="WW8Num428z0"/>
    <w:rsid w:val="00A87936"/>
    <w:rPr>
      <w:rFonts w:ascii="Times New Roman" w:hAnsi="Times New Roman"/>
    </w:rPr>
  </w:style>
  <w:style w:type="character" w:customStyle="1" w:styleId="WW8Num432z1">
    <w:name w:val="WW8Num432z1"/>
    <w:rsid w:val="00A87936"/>
    <w:rPr>
      <w:rFonts w:ascii="Times New Roman" w:eastAsia="Times New Roman" w:hAnsi="Times New Roman" w:cs="Times New Roman"/>
    </w:rPr>
  </w:style>
  <w:style w:type="character" w:customStyle="1" w:styleId="WW8Num439z0">
    <w:name w:val="WW8Num439z0"/>
    <w:rsid w:val="00A87936"/>
    <w:rPr>
      <w:rFonts w:ascii="Wingdings" w:hAnsi="Wingdings"/>
    </w:rPr>
  </w:style>
  <w:style w:type="character" w:customStyle="1" w:styleId="WW8Num439z1">
    <w:name w:val="WW8Num439z1"/>
    <w:rsid w:val="00A87936"/>
    <w:rPr>
      <w:rFonts w:ascii="Courier New" w:hAnsi="Courier New" w:cs="Courier New"/>
    </w:rPr>
  </w:style>
  <w:style w:type="character" w:customStyle="1" w:styleId="WW8Num439z3">
    <w:name w:val="WW8Num439z3"/>
    <w:rsid w:val="00A87936"/>
    <w:rPr>
      <w:rFonts w:ascii="Symbol" w:hAnsi="Symbol"/>
    </w:rPr>
  </w:style>
  <w:style w:type="character" w:customStyle="1" w:styleId="WW8Num441z0">
    <w:name w:val="WW8Num441z0"/>
    <w:rsid w:val="00A87936"/>
    <w:rPr>
      <w:rFonts w:ascii="Wingdings" w:hAnsi="Wingdings"/>
    </w:rPr>
  </w:style>
  <w:style w:type="character" w:customStyle="1" w:styleId="WW8Num441z1">
    <w:name w:val="WW8Num441z1"/>
    <w:rsid w:val="00A87936"/>
    <w:rPr>
      <w:rFonts w:ascii="Courier New" w:hAnsi="Courier New" w:cs="Courier New"/>
    </w:rPr>
  </w:style>
  <w:style w:type="character" w:customStyle="1" w:styleId="WW8Num441z3">
    <w:name w:val="WW8Num441z3"/>
    <w:rsid w:val="00A87936"/>
    <w:rPr>
      <w:rFonts w:ascii="Symbol" w:hAnsi="Symbol"/>
    </w:rPr>
  </w:style>
  <w:style w:type="character" w:customStyle="1" w:styleId="WW8Num443z0">
    <w:name w:val="WW8Num443z0"/>
    <w:rsid w:val="00A87936"/>
    <w:rPr>
      <w:rFonts w:ascii="Wingdings" w:hAnsi="Wingdings"/>
    </w:rPr>
  </w:style>
  <w:style w:type="character" w:customStyle="1" w:styleId="WW8Num445z0">
    <w:name w:val="WW8Num445z0"/>
    <w:rsid w:val="00A87936"/>
    <w:rPr>
      <w:b/>
    </w:rPr>
  </w:style>
  <w:style w:type="character" w:customStyle="1" w:styleId="WW8Num446z0">
    <w:name w:val="WW8Num446z0"/>
    <w:rsid w:val="00A87936"/>
    <w:rPr>
      <w:rFonts w:ascii="Times New Roman" w:hAnsi="Times New Roman"/>
    </w:rPr>
  </w:style>
  <w:style w:type="character" w:customStyle="1" w:styleId="WW8Num447z0">
    <w:name w:val="WW8Num447z0"/>
    <w:rsid w:val="00A87936"/>
    <w:rPr>
      <w:rFonts w:ascii="Times New Roman" w:hAnsi="Times New Roman"/>
    </w:rPr>
  </w:style>
  <w:style w:type="character" w:customStyle="1" w:styleId="WW8Num448z0">
    <w:name w:val="WW8Num448z0"/>
    <w:rsid w:val="00A87936"/>
    <w:rPr>
      <w:rFonts w:ascii="Times New Roman" w:eastAsia="Times New Roman" w:hAnsi="Times New Roman" w:cs="Times New Roman"/>
    </w:rPr>
  </w:style>
  <w:style w:type="character" w:customStyle="1" w:styleId="WW8Num448z1">
    <w:name w:val="WW8Num448z1"/>
    <w:rsid w:val="00A87936"/>
    <w:rPr>
      <w:rFonts w:ascii="Courier New" w:hAnsi="Courier New"/>
    </w:rPr>
  </w:style>
  <w:style w:type="character" w:customStyle="1" w:styleId="WW8Num448z2">
    <w:name w:val="WW8Num448z2"/>
    <w:rsid w:val="00A87936"/>
    <w:rPr>
      <w:rFonts w:ascii="Wingdings" w:hAnsi="Wingdings"/>
    </w:rPr>
  </w:style>
  <w:style w:type="character" w:customStyle="1" w:styleId="WW8Num448z3">
    <w:name w:val="WW8Num448z3"/>
    <w:rsid w:val="00A87936"/>
    <w:rPr>
      <w:rFonts w:ascii="Symbol" w:hAnsi="Symbol"/>
    </w:rPr>
  </w:style>
  <w:style w:type="character" w:customStyle="1" w:styleId="WW8Num452z0">
    <w:name w:val="WW8Num452z0"/>
    <w:rsid w:val="00A87936"/>
    <w:rPr>
      <w:rFonts w:ascii="Times New Roman" w:hAnsi="Times New Roman"/>
    </w:rPr>
  </w:style>
  <w:style w:type="character" w:customStyle="1" w:styleId="WW8Num453z0">
    <w:name w:val="WW8Num453z0"/>
    <w:rsid w:val="00A87936"/>
    <w:rPr>
      <w:rFonts w:ascii="Times New Roman" w:hAnsi="Times New Roman"/>
      <w:b w:val="0"/>
      <w:i w:val="0"/>
      <w:sz w:val="24"/>
      <w:u w:val="none"/>
    </w:rPr>
  </w:style>
  <w:style w:type="character" w:customStyle="1" w:styleId="WW8Num457z0">
    <w:name w:val="WW8Num457z0"/>
    <w:rsid w:val="00A87936"/>
    <w:rPr>
      <w:rFonts w:ascii="Symbol" w:hAnsi="Symbol"/>
    </w:rPr>
  </w:style>
  <w:style w:type="character" w:customStyle="1" w:styleId="WW8Num459z0">
    <w:name w:val="WW8Num459z0"/>
    <w:rsid w:val="00A87936"/>
    <w:rPr>
      <w:rFonts w:ascii="Symbol" w:hAnsi="Symbol"/>
    </w:rPr>
  </w:style>
  <w:style w:type="character" w:customStyle="1" w:styleId="WW8Num461z0">
    <w:name w:val="WW8Num461z0"/>
    <w:rsid w:val="00A87936"/>
    <w:rPr>
      <w:rFonts w:ascii="Wingdings" w:hAnsi="Wingdings"/>
    </w:rPr>
  </w:style>
  <w:style w:type="character" w:customStyle="1" w:styleId="WW8Num461z1">
    <w:name w:val="WW8Num461z1"/>
    <w:rsid w:val="00A87936"/>
    <w:rPr>
      <w:rFonts w:ascii="Courier New" w:hAnsi="Courier New" w:cs="Courier New"/>
    </w:rPr>
  </w:style>
  <w:style w:type="character" w:customStyle="1" w:styleId="WW8Num461z3">
    <w:name w:val="WW8Num461z3"/>
    <w:rsid w:val="00A87936"/>
    <w:rPr>
      <w:rFonts w:ascii="Symbol" w:hAnsi="Symbol"/>
    </w:rPr>
  </w:style>
  <w:style w:type="character" w:customStyle="1" w:styleId="WW8Num462z0">
    <w:name w:val="WW8Num462z0"/>
    <w:rsid w:val="00A87936"/>
    <w:rPr>
      <w:rFonts w:ascii="Wingdings" w:hAnsi="Wingdings"/>
    </w:rPr>
  </w:style>
  <w:style w:type="character" w:customStyle="1" w:styleId="WW8Num462z1">
    <w:name w:val="WW8Num462z1"/>
    <w:rsid w:val="00A87936"/>
    <w:rPr>
      <w:rFonts w:ascii="Courier New" w:hAnsi="Courier New" w:cs="Courier New"/>
    </w:rPr>
  </w:style>
  <w:style w:type="character" w:customStyle="1" w:styleId="WW8Num462z3">
    <w:name w:val="WW8Num462z3"/>
    <w:rsid w:val="00A87936"/>
    <w:rPr>
      <w:rFonts w:ascii="Symbol" w:hAnsi="Symbol"/>
    </w:rPr>
  </w:style>
  <w:style w:type="character" w:customStyle="1" w:styleId="WW8Num464z0">
    <w:name w:val="WW8Num464z0"/>
    <w:rsid w:val="00A87936"/>
    <w:rPr>
      <w:rFonts w:ascii="Arial" w:hAnsi="Arial"/>
      <w:b w:val="0"/>
      <w:i w:val="0"/>
      <w:sz w:val="22"/>
    </w:rPr>
  </w:style>
  <w:style w:type="character" w:customStyle="1" w:styleId="WW8Num471z0">
    <w:name w:val="WW8Num471z0"/>
    <w:rsid w:val="00A87936"/>
    <w:rPr>
      <w:rFonts w:ascii="Symbol" w:hAnsi="Symbol"/>
    </w:rPr>
  </w:style>
  <w:style w:type="character" w:customStyle="1" w:styleId="WW8Num472z0">
    <w:name w:val="WW8Num472z0"/>
    <w:rsid w:val="00A87936"/>
    <w:rPr>
      <w:b/>
      <w:u w:val="none"/>
    </w:rPr>
  </w:style>
  <w:style w:type="character" w:customStyle="1" w:styleId="WW8Num475z0">
    <w:name w:val="WW8Num475z0"/>
    <w:rsid w:val="00A87936"/>
    <w:rPr>
      <w:rFonts w:ascii="Wingdings" w:hAnsi="Wingdings"/>
    </w:rPr>
  </w:style>
  <w:style w:type="character" w:customStyle="1" w:styleId="WW8Num475z1">
    <w:name w:val="WW8Num475z1"/>
    <w:rsid w:val="00A87936"/>
    <w:rPr>
      <w:rFonts w:ascii="Courier New" w:hAnsi="Courier New" w:cs="Courier New"/>
    </w:rPr>
  </w:style>
  <w:style w:type="character" w:customStyle="1" w:styleId="WW8Num475z3">
    <w:name w:val="WW8Num475z3"/>
    <w:rsid w:val="00A87936"/>
    <w:rPr>
      <w:rFonts w:ascii="Symbol" w:hAnsi="Symbol"/>
    </w:rPr>
  </w:style>
  <w:style w:type="character" w:customStyle="1" w:styleId="WW8Num476z0">
    <w:name w:val="WW8Num476z0"/>
    <w:rsid w:val="00A87936"/>
    <w:rPr>
      <w:rFonts w:ascii="Wingdings" w:hAnsi="Wingdings"/>
    </w:rPr>
  </w:style>
  <w:style w:type="character" w:customStyle="1" w:styleId="WW8Num476z1">
    <w:name w:val="WW8Num476z1"/>
    <w:rsid w:val="00A87936"/>
    <w:rPr>
      <w:rFonts w:ascii="Courier New" w:hAnsi="Courier New"/>
    </w:rPr>
  </w:style>
  <w:style w:type="character" w:customStyle="1" w:styleId="WW8Num476z3">
    <w:name w:val="WW8Num476z3"/>
    <w:rsid w:val="00A87936"/>
    <w:rPr>
      <w:rFonts w:ascii="Symbol" w:hAnsi="Symbol"/>
    </w:rPr>
  </w:style>
  <w:style w:type="character" w:customStyle="1" w:styleId="WW8Num477z0">
    <w:name w:val="WW8Num477z0"/>
    <w:rsid w:val="00A87936"/>
    <w:rPr>
      <w:rFonts w:ascii="Symbol" w:hAnsi="Symbol"/>
    </w:rPr>
  </w:style>
  <w:style w:type="character" w:customStyle="1" w:styleId="WW8Num479z0">
    <w:name w:val="WW8Num479z0"/>
    <w:rsid w:val="00A87936"/>
    <w:rPr>
      <w:rFonts w:ascii="Symbol" w:hAnsi="Symbol"/>
    </w:rPr>
  </w:style>
  <w:style w:type="character" w:customStyle="1" w:styleId="WW8Num479z1">
    <w:name w:val="WW8Num479z1"/>
    <w:rsid w:val="00A87936"/>
    <w:rPr>
      <w:rFonts w:ascii="Courier New" w:hAnsi="Courier New"/>
    </w:rPr>
  </w:style>
  <w:style w:type="character" w:customStyle="1" w:styleId="WW8Num479z2">
    <w:name w:val="WW8Num479z2"/>
    <w:rsid w:val="00A87936"/>
    <w:rPr>
      <w:rFonts w:ascii="Wingdings" w:hAnsi="Wingdings"/>
    </w:rPr>
  </w:style>
  <w:style w:type="character" w:customStyle="1" w:styleId="WW8Num480z0">
    <w:name w:val="WW8Num480z0"/>
    <w:rsid w:val="00A87936"/>
    <w:rPr>
      <w:rFonts w:ascii="Tahoma" w:eastAsia="Times New Roman" w:hAnsi="Tahoma" w:cs="Arial Narrow"/>
    </w:rPr>
  </w:style>
  <w:style w:type="character" w:customStyle="1" w:styleId="WW8Num480z1">
    <w:name w:val="WW8Num480z1"/>
    <w:rsid w:val="00A87936"/>
    <w:rPr>
      <w:rFonts w:ascii="Courier New" w:hAnsi="Courier New"/>
    </w:rPr>
  </w:style>
  <w:style w:type="character" w:customStyle="1" w:styleId="WW8Num480z2">
    <w:name w:val="WW8Num480z2"/>
    <w:rsid w:val="00A87936"/>
    <w:rPr>
      <w:rFonts w:ascii="Wingdings" w:hAnsi="Wingdings"/>
    </w:rPr>
  </w:style>
  <w:style w:type="character" w:customStyle="1" w:styleId="WW8Num480z3">
    <w:name w:val="WW8Num480z3"/>
    <w:rsid w:val="00A87936"/>
    <w:rPr>
      <w:rFonts w:ascii="Symbol" w:hAnsi="Symbol"/>
    </w:rPr>
  </w:style>
  <w:style w:type="character" w:customStyle="1" w:styleId="WW8Num483z0">
    <w:name w:val="WW8Num483z0"/>
    <w:rsid w:val="00A87936"/>
    <w:rPr>
      <w:rFonts w:ascii="Times New Roman" w:hAnsi="Times New Roman"/>
      <w:b w:val="0"/>
      <w:i w:val="0"/>
      <w:sz w:val="24"/>
      <w:u w:val="none"/>
    </w:rPr>
  </w:style>
  <w:style w:type="character" w:customStyle="1" w:styleId="WW8Num484z0">
    <w:name w:val="WW8Num484z0"/>
    <w:rsid w:val="00A87936"/>
    <w:rPr>
      <w:rFonts w:ascii="Times New Roman" w:hAnsi="Times New Roman"/>
    </w:rPr>
  </w:style>
  <w:style w:type="character" w:customStyle="1" w:styleId="WW8Num487z0">
    <w:name w:val="WW8Num487z0"/>
    <w:rsid w:val="00A87936"/>
    <w:rPr>
      <w:rFonts w:ascii="Symbol" w:hAnsi="Symbol"/>
    </w:rPr>
  </w:style>
  <w:style w:type="character" w:customStyle="1" w:styleId="WW8Num487z1">
    <w:name w:val="WW8Num487z1"/>
    <w:rsid w:val="00A87936"/>
    <w:rPr>
      <w:rFonts w:ascii="Courier New" w:hAnsi="Courier New" w:cs="Courier New"/>
    </w:rPr>
  </w:style>
  <w:style w:type="character" w:customStyle="1" w:styleId="WW8Num487z2">
    <w:name w:val="WW8Num487z2"/>
    <w:rsid w:val="00A87936"/>
    <w:rPr>
      <w:rFonts w:ascii="Wingdings" w:hAnsi="Wingdings"/>
    </w:rPr>
  </w:style>
  <w:style w:type="character" w:customStyle="1" w:styleId="WW8Num489z0">
    <w:name w:val="WW8Num489z0"/>
    <w:rsid w:val="00A87936"/>
    <w:rPr>
      <w:rFonts w:ascii="Wingdings" w:hAnsi="Wingdings"/>
    </w:rPr>
  </w:style>
  <w:style w:type="character" w:customStyle="1" w:styleId="WW8Num489z1">
    <w:name w:val="WW8Num489z1"/>
    <w:rsid w:val="00A87936"/>
    <w:rPr>
      <w:rFonts w:ascii="Courier New" w:hAnsi="Courier New" w:cs="Courier New"/>
    </w:rPr>
  </w:style>
  <w:style w:type="character" w:customStyle="1" w:styleId="WW8Num489z3">
    <w:name w:val="WW8Num489z3"/>
    <w:rsid w:val="00A87936"/>
    <w:rPr>
      <w:rFonts w:ascii="Symbol" w:hAnsi="Symbol"/>
    </w:rPr>
  </w:style>
  <w:style w:type="character" w:customStyle="1" w:styleId="WW8Num492z0">
    <w:name w:val="WW8Num492z0"/>
    <w:rsid w:val="00A87936"/>
    <w:rPr>
      <w:rFonts w:ascii="Symbol" w:hAnsi="Symbol"/>
    </w:rPr>
  </w:style>
  <w:style w:type="character" w:customStyle="1" w:styleId="WW8Num492z1">
    <w:name w:val="WW8Num492z1"/>
    <w:rsid w:val="00A87936"/>
    <w:rPr>
      <w:rFonts w:ascii="Courier New" w:hAnsi="Courier New" w:cs="Courier New"/>
    </w:rPr>
  </w:style>
  <w:style w:type="character" w:customStyle="1" w:styleId="WW8Num492z2">
    <w:name w:val="WW8Num492z2"/>
    <w:rsid w:val="00A87936"/>
    <w:rPr>
      <w:rFonts w:ascii="Wingdings" w:hAnsi="Wingdings"/>
    </w:rPr>
  </w:style>
  <w:style w:type="character" w:customStyle="1" w:styleId="WW8Num499z0">
    <w:name w:val="WW8Num499z0"/>
    <w:rsid w:val="00A87936"/>
    <w:rPr>
      <w:rFonts w:ascii="Times New Roman" w:hAnsi="Times New Roman" w:cs="Times New Roman"/>
    </w:rPr>
  </w:style>
  <w:style w:type="character" w:customStyle="1" w:styleId="WW8Num499z1">
    <w:name w:val="WW8Num499z1"/>
    <w:rsid w:val="00A87936"/>
    <w:rPr>
      <w:rFonts w:ascii="Times New Roman" w:hAnsi="Times New Roman" w:cs="Times New Roman"/>
      <w:b w:val="0"/>
      <w:i w:val="0"/>
    </w:rPr>
  </w:style>
  <w:style w:type="character" w:customStyle="1" w:styleId="WW8Num503z0">
    <w:name w:val="WW8Num503z0"/>
    <w:rsid w:val="00A87936"/>
    <w:rPr>
      <w:rFonts w:ascii="Wingdings" w:hAnsi="Wingdings"/>
    </w:rPr>
  </w:style>
  <w:style w:type="character" w:customStyle="1" w:styleId="WW8Num503z1">
    <w:name w:val="WW8Num503z1"/>
    <w:rsid w:val="00A87936"/>
    <w:rPr>
      <w:rFonts w:ascii="Courier New" w:hAnsi="Courier New" w:cs="Courier New"/>
    </w:rPr>
  </w:style>
  <w:style w:type="character" w:customStyle="1" w:styleId="WW8Num503z3">
    <w:name w:val="WW8Num503z3"/>
    <w:rsid w:val="00A87936"/>
    <w:rPr>
      <w:rFonts w:ascii="Symbol" w:hAnsi="Symbol"/>
    </w:rPr>
  </w:style>
  <w:style w:type="character" w:customStyle="1" w:styleId="WW8Num504z0">
    <w:name w:val="WW8Num504z0"/>
    <w:rsid w:val="00A87936"/>
    <w:rPr>
      <w:rFonts w:ascii="Symbol" w:hAnsi="Symbol"/>
    </w:rPr>
  </w:style>
  <w:style w:type="character" w:customStyle="1" w:styleId="WW8Num504z1">
    <w:name w:val="WW8Num504z1"/>
    <w:rsid w:val="00A87936"/>
    <w:rPr>
      <w:rFonts w:ascii="Tahoma" w:eastAsia="Times New Roman" w:hAnsi="Tahoma" w:cs="Arial Narrow"/>
    </w:rPr>
  </w:style>
  <w:style w:type="character" w:customStyle="1" w:styleId="WW8Num504z2">
    <w:name w:val="WW8Num504z2"/>
    <w:rsid w:val="00A87936"/>
    <w:rPr>
      <w:rFonts w:ascii="Wingdings" w:hAnsi="Wingdings"/>
    </w:rPr>
  </w:style>
  <w:style w:type="character" w:customStyle="1" w:styleId="WW8Num504z4">
    <w:name w:val="WW8Num504z4"/>
    <w:rsid w:val="00A87936"/>
    <w:rPr>
      <w:rFonts w:ascii="Courier New" w:hAnsi="Courier New"/>
    </w:rPr>
  </w:style>
  <w:style w:type="character" w:customStyle="1" w:styleId="WW8Num510z0">
    <w:name w:val="WW8Num510z0"/>
    <w:rsid w:val="00A87936"/>
    <w:rPr>
      <w:rFonts w:ascii="Times New Roman" w:eastAsia="Times New Roman" w:hAnsi="Times New Roman" w:cs="Times New Roman"/>
    </w:rPr>
  </w:style>
  <w:style w:type="character" w:customStyle="1" w:styleId="WW8Num510z1">
    <w:name w:val="WW8Num510z1"/>
    <w:rsid w:val="00A87936"/>
    <w:rPr>
      <w:rFonts w:ascii="Courier New" w:hAnsi="Courier New"/>
    </w:rPr>
  </w:style>
  <w:style w:type="character" w:customStyle="1" w:styleId="WW8Num510z2">
    <w:name w:val="WW8Num510z2"/>
    <w:rsid w:val="00A87936"/>
    <w:rPr>
      <w:rFonts w:ascii="Wingdings" w:hAnsi="Wingdings"/>
    </w:rPr>
  </w:style>
  <w:style w:type="character" w:customStyle="1" w:styleId="WW8Num510z3">
    <w:name w:val="WW8Num510z3"/>
    <w:rsid w:val="00A87936"/>
    <w:rPr>
      <w:rFonts w:ascii="Symbol" w:hAnsi="Symbol"/>
    </w:rPr>
  </w:style>
  <w:style w:type="character" w:customStyle="1" w:styleId="WW8Num513z0">
    <w:name w:val="WW8Num513z0"/>
    <w:rsid w:val="00A87936"/>
    <w:rPr>
      <w:rFonts w:ascii="Wingdings" w:hAnsi="Wingdings"/>
    </w:rPr>
  </w:style>
  <w:style w:type="character" w:customStyle="1" w:styleId="WW8Num513z1">
    <w:name w:val="WW8Num513z1"/>
    <w:rsid w:val="00A87936"/>
    <w:rPr>
      <w:rFonts w:ascii="Courier New" w:hAnsi="Courier New" w:cs="Courier New"/>
    </w:rPr>
  </w:style>
  <w:style w:type="character" w:customStyle="1" w:styleId="WW8Num513z3">
    <w:name w:val="WW8Num513z3"/>
    <w:rsid w:val="00A87936"/>
    <w:rPr>
      <w:rFonts w:ascii="Symbol" w:hAnsi="Symbol"/>
    </w:rPr>
  </w:style>
  <w:style w:type="character" w:customStyle="1" w:styleId="WW8Num515z0">
    <w:name w:val="WW8Num515z0"/>
    <w:rsid w:val="00A87936"/>
    <w:rPr>
      <w:u w:val="single"/>
    </w:rPr>
  </w:style>
  <w:style w:type="character" w:customStyle="1" w:styleId="WW8Num516z0">
    <w:name w:val="WW8Num516z0"/>
    <w:rsid w:val="00A87936"/>
    <w:rPr>
      <w:rFonts w:ascii="Times New Roman" w:eastAsia="Times New Roman" w:hAnsi="Times New Roman" w:cs="Times New Roman"/>
    </w:rPr>
  </w:style>
  <w:style w:type="character" w:customStyle="1" w:styleId="WW8Num516z1">
    <w:name w:val="WW8Num516z1"/>
    <w:rsid w:val="00A87936"/>
    <w:rPr>
      <w:rFonts w:ascii="Courier New" w:hAnsi="Courier New" w:cs="Courier New"/>
    </w:rPr>
  </w:style>
  <w:style w:type="character" w:customStyle="1" w:styleId="WW8Num516z2">
    <w:name w:val="WW8Num516z2"/>
    <w:rsid w:val="00A87936"/>
    <w:rPr>
      <w:rFonts w:ascii="Wingdings" w:hAnsi="Wingdings"/>
    </w:rPr>
  </w:style>
  <w:style w:type="character" w:customStyle="1" w:styleId="WW8Num516z3">
    <w:name w:val="WW8Num516z3"/>
    <w:rsid w:val="00A87936"/>
    <w:rPr>
      <w:rFonts w:ascii="Symbol" w:hAnsi="Symbol"/>
    </w:rPr>
  </w:style>
  <w:style w:type="character" w:customStyle="1" w:styleId="WW8Num517z0">
    <w:name w:val="WW8Num517z0"/>
    <w:rsid w:val="00A87936"/>
    <w:rPr>
      <w:rFonts w:ascii="Symbol" w:hAnsi="Symbol"/>
    </w:rPr>
  </w:style>
  <w:style w:type="character" w:customStyle="1" w:styleId="WW8Num520z0">
    <w:name w:val="WW8Num520z0"/>
    <w:rsid w:val="00A87936"/>
    <w:rPr>
      <w:b w:val="0"/>
    </w:rPr>
  </w:style>
  <w:style w:type="character" w:customStyle="1" w:styleId="WW8Num521z0">
    <w:name w:val="WW8Num521z0"/>
    <w:rsid w:val="00A87936"/>
    <w:rPr>
      <w:rFonts w:ascii="Symbol" w:hAnsi="Symbol"/>
    </w:rPr>
  </w:style>
  <w:style w:type="character" w:customStyle="1" w:styleId="WW8Num524z0">
    <w:name w:val="WW8Num524z0"/>
    <w:rsid w:val="00A87936"/>
    <w:rPr>
      <w:rFonts w:ascii="Times New Roman" w:eastAsia="Times New Roman" w:hAnsi="Times New Roman" w:cs="Times New Roman"/>
    </w:rPr>
  </w:style>
  <w:style w:type="character" w:customStyle="1" w:styleId="WW8Num524z1">
    <w:name w:val="WW8Num524z1"/>
    <w:rsid w:val="00A87936"/>
    <w:rPr>
      <w:rFonts w:ascii="Courier New" w:hAnsi="Courier New"/>
    </w:rPr>
  </w:style>
  <w:style w:type="character" w:customStyle="1" w:styleId="WW8Num524z2">
    <w:name w:val="WW8Num524z2"/>
    <w:rsid w:val="00A87936"/>
    <w:rPr>
      <w:rFonts w:ascii="Wingdings" w:hAnsi="Wingdings"/>
    </w:rPr>
  </w:style>
  <w:style w:type="character" w:customStyle="1" w:styleId="WW8Num524z3">
    <w:name w:val="WW8Num524z3"/>
    <w:rsid w:val="00A87936"/>
    <w:rPr>
      <w:rFonts w:ascii="Symbol" w:hAnsi="Symbol"/>
    </w:rPr>
  </w:style>
  <w:style w:type="character" w:customStyle="1" w:styleId="WW8Num528z0">
    <w:name w:val="WW8Num528z0"/>
    <w:rsid w:val="00A87936"/>
    <w:rPr>
      <w:rFonts w:ascii="Courier New" w:hAnsi="Courier New"/>
    </w:rPr>
  </w:style>
  <w:style w:type="character" w:customStyle="1" w:styleId="WW8Num528z2">
    <w:name w:val="WW8Num528z2"/>
    <w:rsid w:val="00A87936"/>
    <w:rPr>
      <w:rFonts w:ascii="Wingdings" w:hAnsi="Wingdings"/>
    </w:rPr>
  </w:style>
  <w:style w:type="character" w:customStyle="1" w:styleId="WW8Num528z3">
    <w:name w:val="WW8Num528z3"/>
    <w:rsid w:val="00A87936"/>
    <w:rPr>
      <w:rFonts w:ascii="Symbol" w:hAnsi="Symbol"/>
    </w:rPr>
  </w:style>
  <w:style w:type="character" w:customStyle="1" w:styleId="WW8Num529z0">
    <w:name w:val="WW8Num529z0"/>
    <w:rsid w:val="00A87936"/>
    <w:rPr>
      <w:rFonts w:ascii="Times New Roman" w:hAnsi="Times New Roman"/>
    </w:rPr>
  </w:style>
  <w:style w:type="character" w:customStyle="1" w:styleId="WW8Num531z0">
    <w:name w:val="WW8Num531z0"/>
    <w:rsid w:val="00A87936"/>
    <w:rPr>
      <w:rFonts w:ascii="Symbol" w:hAnsi="Symbol"/>
    </w:rPr>
  </w:style>
  <w:style w:type="character" w:customStyle="1" w:styleId="WW8Num535z0">
    <w:name w:val="WW8Num535z0"/>
    <w:rsid w:val="00A87936"/>
    <w:rPr>
      <w:rFonts w:ascii="Symbol" w:hAnsi="Symbol"/>
    </w:rPr>
  </w:style>
  <w:style w:type="character" w:customStyle="1" w:styleId="WW8Num535z1">
    <w:name w:val="WW8Num535z1"/>
    <w:rsid w:val="00A87936"/>
    <w:rPr>
      <w:rFonts w:ascii="Courier New" w:hAnsi="Courier New" w:cs="Courier New"/>
    </w:rPr>
  </w:style>
  <w:style w:type="character" w:customStyle="1" w:styleId="WW8Num535z2">
    <w:name w:val="WW8Num535z2"/>
    <w:rsid w:val="00A87936"/>
    <w:rPr>
      <w:rFonts w:ascii="Wingdings" w:hAnsi="Wingdings"/>
    </w:rPr>
  </w:style>
  <w:style w:type="character" w:customStyle="1" w:styleId="WW8Num536z0">
    <w:name w:val="WW8Num536z0"/>
    <w:rsid w:val="00A87936"/>
    <w:rPr>
      <w:rFonts w:ascii="Times New Roman" w:hAnsi="Times New Roman"/>
    </w:rPr>
  </w:style>
  <w:style w:type="character" w:customStyle="1" w:styleId="WW8Num537z0">
    <w:name w:val="WW8Num537z0"/>
    <w:rsid w:val="00A87936"/>
    <w:rPr>
      <w:rFonts w:ascii="Symbol" w:hAnsi="Symbol"/>
    </w:rPr>
  </w:style>
  <w:style w:type="character" w:customStyle="1" w:styleId="WW8Num537z1">
    <w:name w:val="WW8Num537z1"/>
    <w:rsid w:val="00A87936"/>
    <w:rPr>
      <w:rFonts w:ascii="Courier New" w:hAnsi="Courier New" w:cs="Courier New"/>
    </w:rPr>
  </w:style>
  <w:style w:type="character" w:customStyle="1" w:styleId="WW8Num537z2">
    <w:name w:val="WW8Num537z2"/>
    <w:rsid w:val="00A87936"/>
    <w:rPr>
      <w:rFonts w:ascii="Wingdings" w:hAnsi="Wingdings"/>
    </w:rPr>
  </w:style>
  <w:style w:type="character" w:customStyle="1" w:styleId="WW8Num539z0">
    <w:name w:val="WW8Num539z0"/>
    <w:rsid w:val="00A87936"/>
    <w:rPr>
      <w:rFonts w:ascii="Symbol" w:hAnsi="Symbol"/>
    </w:rPr>
  </w:style>
  <w:style w:type="character" w:customStyle="1" w:styleId="WW8Num539z1">
    <w:name w:val="WW8Num539z1"/>
    <w:rsid w:val="00A87936"/>
    <w:rPr>
      <w:rFonts w:ascii="Courier New" w:hAnsi="Courier New" w:cs="Courier New"/>
    </w:rPr>
  </w:style>
  <w:style w:type="character" w:customStyle="1" w:styleId="WW8Num539z2">
    <w:name w:val="WW8Num539z2"/>
    <w:rsid w:val="00A87936"/>
    <w:rPr>
      <w:rFonts w:ascii="Wingdings" w:hAnsi="Wingdings"/>
    </w:rPr>
  </w:style>
  <w:style w:type="character" w:customStyle="1" w:styleId="WW8Num540z0">
    <w:name w:val="WW8Num540z0"/>
    <w:rsid w:val="00A87936"/>
    <w:rPr>
      <w:rFonts w:ascii="Wingdings" w:hAnsi="Wingdings"/>
    </w:rPr>
  </w:style>
  <w:style w:type="character" w:customStyle="1" w:styleId="WW8Num540z1">
    <w:name w:val="WW8Num540z1"/>
    <w:rsid w:val="00A87936"/>
    <w:rPr>
      <w:rFonts w:ascii="Courier New" w:hAnsi="Courier New" w:cs="Courier New"/>
    </w:rPr>
  </w:style>
  <w:style w:type="character" w:customStyle="1" w:styleId="WW8Num540z3">
    <w:name w:val="WW8Num540z3"/>
    <w:rsid w:val="00A87936"/>
    <w:rPr>
      <w:rFonts w:ascii="Symbol" w:hAnsi="Symbol"/>
    </w:rPr>
  </w:style>
  <w:style w:type="character" w:customStyle="1" w:styleId="WW8Num542z0">
    <w:name w:val="WW8Num542z0"/>
    <w:rsid w:val="00A87936"/>
    <w:rPr>
      <w:rFonts w:ascii="Symbol" w:hAnsi="Symbol"/>
    </w:rPr>
  </w:style>
  <w:style w:type="character" w:customStyle="1" w:styleId="WW8Num544z0">
    <w:name w:val="WW8Num544z0"/>
    <w:rsid w:val="00A87936"/>
    <w:rPr>
      <w:rFonts w:ascii="Wingdings" w:hAnsi="Wingdings"/>
    </w:rPr>
  </w:style>
  <w:style w:type="character" w:customStyle="1" w:styleId="WW8Num544z3">
    <w:name w:val="WW8Num544z3"/>
    <w:rsid w:val="00A87936"/>
    <w:rPr>
      <w:rFonts w:ascii="Symbol" w:hAnsi="Symbol"/>
    </w:rPr>
  </w:style>
  <w:style w:type="character" w:customStyle="1" w:styleId="WW8Num544z4">
    <w:name w:val="WW8Num544z4"/>
    <w:rsid w:val="00A87936"/>
    <w:rPr>
      <w:rFonts w:ascii="Courier New" w:hAnsi="Courier New" w:cs="Courier New"/>
    </w:rPr>
  </w:style>
  <w:style w:type="character" w:customStyle="1" w:styleId="WW8Num545z0">
    <w:name w:val="WW8Num545z0"/>
    <w:rsid w:val="00A87936"/>
    <w:rPr>
      <w:rFonts w:ascii="Times New Roman" w:hAnsi="Times New Roman"/>
      <w:color w:val="auto"/>
    </w:rPr>
  </w:style>
  <w:style w:type="character" w:customStyle="1" w:styleId="WW8Num548z0">
    <w:name w:val="WW8Num548z0"/>
    <w:rsid w:val="00A87936"/>
    <w:rPr>
      <w:rFonts w:ascii="Wingdings" w:hAnsi="Wingdings"/>
    </w:rPr>
  </w:style>
  <w:style w:type="character" w:customStyle="1" w:styleId="WW8Num548z1">
    <w:name w:val="WW8Num548z1"/>
    <w:rsid w:val="00A87936"/>
    <w:rPr>
      <w:rFonts w:ascii="Courier New" w:hAnsi="Courier New" w:cs="Courier New"/>
    </w:rPr>
  </w:style>
  <w:style w:type="character" w:customStyle="1" w:styleId="WW8Num548z3">
    <w:name w:val="WW8Num548z3"/>
    <w:rsid w:val="00A87936"/>
    <w:rPr>
      <w:rFonts w:ascii="Symbol" w:hAnsi="Symbol"/>
    </w:rPr>
  </w:style>
  <w:style w:type="character" w:customStyle="1" w:styleId="WW8Num551z0">
    <w:name w:val="WW8Num551z0"/>
    <w:rsid w:val="00A87936"/>
    <w:rPr>
      <w:rFonts w:ascii="Courier New" w:hAnsi="Courier New"/>
    </w:rPr>
  </w:style>
  <w:style w:type="character" w:customStyle="1" w:styleId="WW8Num551z2">
    <w:name w:val="WW8Num551z2"/>
    <w:rsid w:val="00A87936"/>
    <w:rPr>
      <w:rFonts w:ascii="Wingdings" w:hAnsi="Wingdings"/>
    </w:rPr>
  </w:style>
  <w:style w:type="character" w:customStyle="1" w:styleId="WW8Num551z3">
    <w:name w:val="WW8Num551z3"/>
    <w:rsid w:val="00A87936"/>
    <w:rPr>
      <w:rFonts w:ascii="Symbol" w:hAnsi="Symbol"/>
    </w:rPr>
  </w:style>
  <w:style w:type="character" w:customStyle="1" w:styleId="WW8Num552z0">
    <w:name w:val="WW8Num552z0"/>
    <w:rsid w:val="00A87936"/>
    <w:rPr>
      <w:rFonts w:ascii="Symbol" w:hAnsi="Symbol"/>
    </w:rPr>
  </w:style>
  <w:style w:type="character" w:customStyle="1" w:styleId="WW8Num552z1">
    <w:name w:val="WW8Num552z1"/>
    <w:rsid w:val="00A87936"/>
    <w:rPr>
      <w:rFonts w:ascii="Courier New" w:hAnsi="Courier New"/>
    </w:rPr>
  </w:style>
  <w:style w:type="character" w:customStyle="1" w:styleId="WW8Num552z2">
    <w:name w:val="WW8Num552z2"/>
    <w:rsid w:val="00A87936"/>
    <w:rPr>
      <w:rFonts w:ascii="Wingdings" w:hAnsi="Wingdings"/>
    </w:rPr>
  </w:style>
  <w:style w:type="character" w:customStyle="1" w:styleId="WW8Num553z0">
    <w:name w:val="WW8Num553z0"/>
    <w:rsid w:val="00A87936"/>
    <w:rPr>
      <w:rFonts w:ascii="Wingdings" w:hAnsi="Wingdings"/>
    </w:rPr>
  </w:style>
  <w:style w:type="character" w:customStyle="1" w:styleId="WW8Num553z1">
    <w:name w:val="WW8Num553z1"/>
    <w:rsid w:val="00A87936"/>
    <w:rPr>
      <w:rFonts w:ascii="Courier New" w:hAnsi="Courier New" w:cs="Courier New"/>
    </w:rPr>
  </w:style>
  <w:style w:type="character" w:customStyle="1" w:styleId="WW8Num553z3">
    <w:name w:val="WW8Num553z3"/>
    <w:rsid w:val="00A87936"/>
    <w:rPr>
      <w:rFonts w:ascii="Symbol" w:hAnsi="Symbol"/>
    </w:rPr>
  </w:style>
  <w:style w:type="character" w:customStyle="1" w:styleId="WW8Num556z0">
    <w:name w:val="WW8Num556z0"/>
    <w:rsid w:val="00A87936"/>
    <w:rPr>
      <w:u w:val="single"/>
    </w:rPr>
  </w:style>
  <w:style w:type="character" w:customStyle="1" w:styleId="WW8Num558z0">
    <w:name w:val="WW8Num558z0"/>
    <w:rsid w:val="00A87936"/>
    <w:rPr>
      <w:rFonts w:ascii="Symbol" w:hAnsi="Symbol" w:cs="Times New Roman"/>
    </w:rPr>
  </w:style>
  <w:style w:type="character" w:customStyle="1" w:styleId="WW8Num558z1">
    <w:name w:val="WW8Num558z1"/>
    <w:rsid w:val="00A87936"/>
    <w:rPr>
      <w:rFonts w:ascii="Courier New" w:hAnsi="Courier New" w:cs="Courier New"/>
    </w:rPr>
  </w:style>
  <w:style w:type="character" w:customStyle="1" w:styleId="WW8Num558z2">
    <w:name w:val="WW8Num558z2"/>
    <w:rsid w:val="00A87936"/>
    <w:rPr>
      <w:rFonts w:ascii="Wingdings" w:hAnsi="Wingdings" w:cs="Times New Roman"/>
    </w:rPr>
  </w:style>
  <w:style w:type="character" w:customStyle="1" w:styleId="WW8Num559z0">
    <w:name w:val="WW8Num559z0"/>
    <w:rsid w:val="00A87936"/>
    <w:rPr>
      <w:rFonts w:cs="Times New Roman"/>
    </w:rPr>
  </w:style>
  <w:style w:type="character" w:customStyle="1" w:styleId="WW8Num560z0">
    <w:name w:val="WW8Num560z0"/>
    <w:rsid w:val="00A87936"/>
    <w:rPr>
      <w:rFonts w:ascii="Arial" w:hAnsi="Arial"/>
      <w:b w:val="0"/>
      <w:i w:val="0"/>
      <w:sz w:val="16"/>
    </w:rPr>
  </w:style>
  <w:style w:type="character" w:customStyle="1" w:styleId="WW8Num562z0">
    <w:name w:val="WW8Num562z0"/>
    <w:rsid w:val="00A87936"/>
    <w:rPr>
      <w:rFonts w:ascii="Times New Roman" w:eastAsia="Times New Roman" w:hAnsi="Times New Roman" w:cs="Times New Roman"/>
    </w:rPr>
  </w:style>
  <w:style w:type="character" w:customStyle="1" w:styleId="WW8Num562z1">
    <w:name w:val="WW8Num562z1"/>
    <w:rsid w:val="00A87936"/>
    <w:rPr>
      <w:rFonts w:ascii="Courier New" w:hAnsi="Courier New"/>
    </w:rPr>
  </w:style>
  <w:style w:type="character" w:customStyle="1" w:styleId="WW8Num562z2">
    <w:name w:val="WW8Num562z2"/>
    <w:rsid w:val="00A87936"/>
    <w:rPr>
      <w:rFonts w:ascii="Wingdings" w:hAnsi="Wingdings"/>
    </w:rPr>
  </w:style>
  <w:style w:type="character" w:customStyle="1" w:styleId="WW8Num562z3">
    <w:name w:val="WW8Num562z3"/>
    <w:rsid w:val="00A87936"/>
    <w:rPr>
      <w:rFonts w:ascii="Symbol" w:hAnsi="Symbol"/>
    </w:rPr>
  </w:style>
  <w:style w:type="character" w:customStyle="1" w:styleId="WW8Num565z0">
    <w:name w:val="WW8Num565z0"/>
    <w:rsid w:val="00A87936"/>
    <w:rPr>
      <w:rFonts w:ascii="Wingdings" w:hAnsi="Wingdings"/>
    </w:rPr>
  </w:style>
  <w:style w:type="character" w:customStyle="1" w:styleId="WW8Num565z3">
    <w:name w:val="WW8Num565z3"/>
    <w:rsid w:val="00A87936"/>
    <w:rPr>
      <w:rFonts w:ascii="Symbol" w:hAnsi="Symbol"/>
    </w:rPr>
  </w:style>
  <w:style w:type="character" w:customStyle="1" w:styleId="WW8Num565z4">
    <w:name w:val="WW8Num565z4"/>
    <w:rsid w:val="00A87936"/>
    <w:rPr>
      <w:rFonts w:ascii="Courier New" w:hAnsi="Courier New" w:cs="Courier New"/>
    </w:rPr>
  </w:style>
  <w:style w:type="character" w:customStyle="1" w:styleId="WW8Num566z0">
    <w:name w:val="WW8Num566z0"/>
    <w:rsid w:val="00A87936"/>
    <w:rPr>
      <w:rFonts w:ascii="Times New Roman" w:eastAsia="Times New Roman" w:hAnsi="Times New Roman" w:cs="Times New Roman"/>
    </w:rPr>
  </w:style>
  <w:style w:type="character" w:customStyle="1" w:styleId="WW8Num566z1">
    <w:name w:val="WW8Num566z1"/>
    <w:rsid w:val="00A87936"/>
    <w:rPr>
      <w:rFonts w:ascii="Courier New" w:hAnsi="Courier New"/>
    </w:rPr>
  </w:style>
  <w:style w:type="character" w:customStyle="1" w:styleId="WW8Num566z2">
    <w:name w:val="WW8Num566z2"/>
    <w:rsid w:val="00A87936"/>
    <w:rPr>
      <w:rFonts w:ascii="Wingdings" w:hAnsi="Wingdings"/>
    </w:rPr>
  </w:style>
  <w:style w:type="character" w:customStyle="1" w:styleId="WW8Num566z3">
    <w:name w:val="WW8Num566z3"/>
    <w:rsid w:val="00A87936"/>
    <w:rPr>
      <w:rFonts w:ascii="Symbol" w:hAnsi="Symbol"/>
    </w:rPr>
  </w:style>
  <w:style w:type="character" w:customStyle="1" w:styleId="WW8Num568z0">
    <w:name w:val="WW8Num568z0"/>
    <w:rsid w:val="00A87936"/>
    <w:rPr>
      <w:rFonts w:ascii="Symbol" w:hAnsi="Symbol"/>
    </w:rPr>
  </w:style>
  <w:style w:type="character" w:customStyle="1" w:styleId="WW8Num568z1">
    <w:name w:val="WW8Num568z1"/>
    <w:rsid w:val="00A87936"/>
    <w:rPr>
      <w:rFonts w:ascii="Courier New" w:hAnsi="Courier New" w:cs="Tahoma"/>
    </w:rPr>
  </w:style>
  <w:style w:type="character" w:customStyle="1" w:styleId="WW8Num568z2">
    <w:name w:val="WW8Num568z2"/>
    <w:rsid w:val="00A87936"/>
    <w:rPr>
      <w:rFonts w:ascii="Wingdings" w:hAnsi="Wingdings"/>
    </w:rPr>
  </w:style>
  <w:style w:type="character" w:customStyle="1" w:styleId="WW8Num570z0">
    <w:name w:val="WW8Num570z0"/>
    <w:rsid w:val="00A87936"/>
    <w:rPr>
      <w:b/>
    </w:rPr>
  </w:style>
  <w:style w:type="character" w:customStyle="1" w:styleId="WW8Num575z0">
    <w:name w:val="WW8Num575z0"/>
    <w:rsid w:val="00A87936"/>
    <w:rPr>
      <w:rFonts w:ascii="Symbol" w:hAnsi="Symbol"/>
    </w:rPr>
  </w:style>
  <w:style w:type="character" w:customStyle="1" w:styleId="WW8Num582z0">
    <w:name w:val="WW8Num582z0"/>
    <w:rsid w:val="00A87936"/>
    <w:rPr>
      <w:u w:val="single"/>
    </w:rPr>
  </w:style>
  <w:style w:type="character" w:customStyle="1" w:styleId="WW8Num583z0">
    <w:name w:val="WW8Num583z0"/>
    <w:rsid w:val="00A87936"/>
    <w:rPr>
      <w:rFonts w:ascii="Wingdings" w:hAnsi="Wingdings"/>
    </w:rPr>
  </w:style>
  <w:style w:type="character" w:customStyle="1" w:styleId="WW8Num583z1">
    <w:name w:val="WW8Num583z1"/>
    <w:rsid w:val="00A87936"/>
    <w:rPr>
      <w:rFonts w:ascii="Courier New" w:hAnsi="Courier New" w:cs="Courier New"/>
    </w:rPr>
  </w:style>
  <w:style w:type="character" w:customStyle="1" w:styleId="WW8Num583z3">
    <w:name w:val="WW8Num583z3"/>
    <w:rsid w:val="00A87936"/>
    <w:rPr>
      <w:rFonts w:ascii="Symbol" w:hAnsi="Symbol"/>
    </w:rPr>
  </w:style>
  <w:style w:type="character" w:customStyle="1" w:styleId="WW8Num584z0">
    <w:name w:val="WW8Num584z0"/>
    <w:rsid w:val="00A87936"/>
    <w:rPr>
      <w:rFonts w:ascii="Wingdings" w:hAnsi="Wingdings"/>
    </w:rPr>
  </w:style>
  <w:style w:type="character" w:customStyle="1" w:styleId="WW8Num584z1">
    <w:name w:val="WW8Num584z1"/>
    <w:rsid w:val="00A87936"/>
    <w:rPr>
      <w:rFonts w:ascii="Courier New" w:hAnsi="Courier New" w:cs="Courier New"/>
    </w:rPr>
  </w:style>
  <w:style w:type="character" w:customStyle="1" w:styleId="WW8Num584z3">
    <w:name w:val="WW8Num584z3"/>
    <w:rsid w:val="00A87936"/>
    <w:rPr>
      <w:rFonts w:ascii="Symbol" w:hAnsi="Symbol"/>
    </w:rPr>
  </w:style>
  <w:style w:type="character" w:customStyle="1" w:styleId="WW8Num592z0">
    <w:name w:val="WW8Num592z0"/>
    <w:rsid w:val="00A87936"/>
    <w:rPr>
      <w:rFonts w:ascii="Wingdings" w:hAnsi="Wingdings"/>
    </w:rPr>
  </w:style>
  <w:style w:type="character" w:customStyle="1" w:styleId="WW8Num592z1">
    <w:name w:val="WW8Num592z1"/>
    <w:rsid w:val="00A87936"/>
    <w:rPr>
      <w:rFonts w:ascii="Courier New" w:hAnsi="Courier New" w:cs="Courier New"/>
    </w:rPr>
  </w:style>
  <w:style w:type="character" w:customStyle="1" w:styleId="WW8Num592z3">
    <w:name w:val="WW8Num592z3"/>
    <w:rsid w:val="00A87936"/>
    <w:rPr>
      <w:rFonts w:ascii="Symbol" w:hAnsi="Symbol"/>
    </w:rPr>
  </w:style>
  <w:style w:type="character" w:customStyle="1" w:styleId="WW8Num593z0">
    <w:name w:val="WW8Num593z0"/>
    <w:rsid w:val="00A87936"/>
    <w:rPr>
      <w:rFonts w:ascii="Symbol" w:hAnsi="Symbol"/>
    </w:rPr>
  </w:style>
  <w:style w:type="character" w:customStyle="1" w:styleId="WW8Num593z1">
    <w:name w:val="WW8Num593z1"/>
    <w:rsid w:val="00A87936"/>
    <w:rPr>
      <w:rFonts w:ascii="Courier New" w:hAnsi="Courier New" w:cs="Courier New"/>
    </w:rPr>
  </w:style>
  <w:style w:type="character" w:customStyle="1" w:styleId="WW8Num593z2">
    <w:name w:val="WW8Num593z2"/>
    <w:rsid w:val="00A87936"/>
    <w:rPr>
      <w:rFonts w:ascii="Wingdings" w:hAnsi="Wingdings"/>
    </w:rPr>
  </w:style>
  <w:style w:type="character" w:customStyle="1" w:styleId="WW8NumSt241z0">
    <w:name w:val="WW8NumSt241z0"/>
    <w:rsid w:val="00A87936"/>
    <w:rPr>
      <w:rFonts w:ascii="Symbol" w:hAnsi="Symbol"/>
      <w:color w:val="000000"/>
    </w:rPr>
  </w:style>
  <w:style w:type="character" w:customStyle="1" w:styleId="WW8NumSt249z1">
    <w:name w:val="WW8NumSt249z1"/>
    <w:rsid w:val="00A87936"/>
    <w:rPr>
      <w:rFonts w:ascii="Courier New" w:hAnsi="Courier New"/>
    </w:rPr>
  </w:style>
  <w:style w:type="character" w:customStyle="1" w:styleId="WW8NumSt249z2">
    <w:name w:val="WW8NumSt249z2"/>
    <w:rsid w:val="00A87936"/>
    <w:rPr>
      <w:rFonts w:ascii="Wingdings" w:hAnsi="Wingdings"/>
    </w:rPr>
  </w:style>
  <w:style w:type="character" w:customStyle="1" w:styleId="WW8NumSt249z3">
    <w:name w:val="WW8NumSt249z3"/>
    <w:rsid w:val="00A87936"/>
    <w:rPr>
      <w:rFonts w:ascii="Symbol" w:hAnsi="Symbol"/>
    </w:rPr>
  </w:style>
  <w:style w:type="character" w:customStyle="1" w:styleId="WW8NumSt251z0">
    <w:name w:val="WW8NumSt251z0"/>
    <w:rsid w:val="00A87936"/>
    <w:rPr>
      <w:rFonts w:ascii="Wingdings" w:hAnsi="Wingdings"/>
    </w:rPr>
  </w:style>
  <w:style w:type="character" w:customStyle="1" w:styleId="WW8NumSt254z0">
    <w:name w:val="WW8NumSt254z0"/>
    <w:rsid w:val="00A87936"/>
    <w:rPr>
      <w:rFonts w:ascii="Wingdings" w:hAnsi="Wingdings"/>
      <w:b w:val="0"/>
      <w:i w:val="0"/>
      <w:sz w:val="24"/>
      <w:u w:val="none"/>
    </w:rPr>
  </w:style>
  <w:style w:type="character" w:customStyle="1" w:styleId="WW8NumSt285z0">
    <w:name w:val="WW8NumSt285z0"/>
    <w:rsid w:val="00A87936"/>
    <w:rPr>
      <w:rFonts w:ascii="Times New Roman" w:hAnsi="Times New Roman"/>
      <w:b w:val="0"/>
      <w:i w:val="0"/>
      <w:sz w:val="24"/>
      <w:u w:val="none"/>
    </w:rPr>
  </w:style>
  <w:style w:type="character" w:customStyle="1" w:styleId="WW8NumSt286z0">
    <w:name w:val="WW8NumSt286z0"/>
    <w:rsid w:val="00A87936"/>
    <w:rPr>
      <w:rFonts w:ascii="Times New Roman" w:hAnsi="Times New Roman"/>
      <w:b w:val="0"/>
      <w:i w:val="0"/>
      <w:sz w:val="24"/>
      <w:u w:val="none"/>
    </w:rPr>
  </w:style>
  <w:style w:type="character" w:customStyle="1" w:styleId="WW8NumSt288z0">
    <w:name w:val="WW8NumSt288z0"/>
    <w:rsid w:val="00A87936"/>
    <w:rPr>
      <w:rFonts w:ascii="Times New Roman" w:hAnsi="Times New Roman"/>
      <w:b w:val="0"/>
      <w:i w:val="0"/>
      <w:sz w:val="24"/>
      <w:u w:val="none"/>
    </w:rPr>
  </w:style>
  <w:style w:type="character" w:customStyle="1" w:styleId="WW8NumSt333z0">
    <w:name w:val="WW8NumSt333z0"/>
    <w:rsid w:val="00A87936"/>
    <w:rPr>
      <w:rFonts w:ascii="Wingdings" w:hAnsi="Wingdings"/>
      <w:color w:val="000000"/>
    </w:rPr>
  </w:style>
  <w:style w:type="character" w:customStyle="1" w:styleId="WW8NumSt334z0">
    <w:name w:val="WW8NumSt334z0"/>
    <w:rsid w:val="00A87936"/>
    <w:rPr>
      <w:rFonts w:ascii="Wingdings" w:hAnsi="Wingdings"/>
      <w:color w:val="FF0000"/>
    </w:rPr>
  </w:style>
  <w:style w:type="character" w:customStyle="1" w:styleId="WW-Standardnpsmoodstavce">
    <w:name w:val="WW-Standardní písmo odstavce"/>
    <w:rsid w:val="00A87936"/>
  </w:style>
  <w:style w:type="character" w:customStyle="1" w:styleId="Zkladntext1">
    <w:name w:val="Základní text 1"/>
    <w:rsid w:val="00A87936"/>
    <w:rPr>
      <w:rFonts w:ascii="Arial" w:hAnsi="Arial"/>
      <w:color w:val="000000"/>
      <w:sz w:val="22"/>
      <w:lang w:val="cs-CZ" w:eastAsia="ar-SA" w:bidi="ar-SA"/>
    </w:rPr>
  </w:style>
  <w:style w:type="character" w:styleId="Hypertextovodkaz">
    <w:name w:val="Hyperlink"/>
    <w:semiHidden/>
    <w:rsid w:val="00A87936"/>
    <w:rPr>
      <w:color w:val="0000FF"/>
      <w:u w:val="single"/>
    </w:rPr>
  </w:style>
  <w:style w:type="character" w:styleId="slostrnky">
    <w:name w:val="page number"/>
    <w:basedOn w:val="WW-Standardnpsmoodstavce"/>
    <w:semiHidden/>
    <w:rsid w:val="00A87936"/>
  </w:style>
  <w:style w:type="character" w:customStyle="1" w:styleId="Symbolyproslovn">
    <w:name w:val="Symboly pro číslování"/>
    <w:rsid w:val="00A87936"/>
  </w:style>
  <w:style w:type="paragraph" w:customStyle="1" w:styleId="Nadpis">
    <w:name w:val="Nadpis"/>
    <w:basedOn w:val="Normln"/>
    <w:next w:val="Zkladntext"/>
    <w:rsid w:val="00A87936"/>
    <w:pPr>
      <w:keepNext/>
      <w:spacing w:before="240" w:after="120"/>
    </w:pPr>
    <w:rPr>
      <w:rFonts w:ascii="Arial" w:eastAsia="Lucida Sans Unicode" w:hAnsi="Arial" w:cs="Tahoma"/>
      <w:sz w:val="28"/>
      <w:szCs w:val="28"/>
    </w:rPr>
  </w:style>
  <w:style w:type="paragraph" w:styleId="Zkladntext">
    <w:name w:val="Body Text"/>
    <w:basedOn w:val="Normln"/>
    <w:semiHidden/>
    <w:rsid w:val="00A87936"/>
    <w:pPr>
      <w:spacing w:after="120"/>
    </w:pPr>
  </w:style>
  <w:style w:type="paragraph" w:styleId="Seznam">
    <w:name w:val="List"/>
    <w:basedOn w:val="Zkladntext"/>
    <w:semiHidden/>
    <w:rsid w:val="00A87936"/>
    <w:rPr>
      <w:rFonts w:cs="Tahoma"/>
    </w:rPr>
  </w:style>
  <w:style w:type="paragraph" w:customStyle="1" w:styleId="Popisek">
    <w:name w:val="Popisek"/>
    <w:basedOn w:val="Normln"/>
    <w:rsid w:val="00A87936"/>
    <w:pPr>
      <w:suppressLineNumbers/>
      <w:spacing w:before="120" w:after="120"/>
    </w:pPr>
    <w:rPr>
      <w:rFonts w:cs="Tahoma"/>
      <w:i/>
      <w:iCs/>
    </w:rPr>
  </w:style>
  <w:style w:type="paragraph" w:customStyle="1" w:styleId="Rejstk">
    <w:name w:val="Rejstřík"/>
    <w:basedOn w:val="Normln"/>
    <w:rsid w:val="00A87936"/>
    <w:pPr>
      <w:suppressLineNumbers/>
    </w:pPr>
    <w:rPr>
      <w:rFonts w:cs="Tahoma"/>
    </w:rPr>
  </w:style>
  <w:style w:type="paragraph" w:customStyle="1" w:styleId="Dokument">
    <w:name w:val="Dokument"/>
    <w:basedOn w:val="Normln"/>
    <w:rsid w:val="00A87936"/>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sz w:val="20"/>
      <w:szCs w:val="20"/>
    </w:rPr>
  </w:style>
  <w:style w:type="paragraph" w:customStyle="1" w:styleId="Odsazen1">
    <w:name w:val="Odsazení 1"/>
    <w:basedOn w:val="Dokument"/>
    <w:rsid w:val="00A87936"/>
    <w:pPr>
      <w:ind w:left="1135" w:hanging="284"/>
    </w:pPr>
  </w:style>
  <w:style w:type="paragraph" w:customStyle="1" w:styleId="slovanodsazen1">
    <w:name w:val="Číslované odsazení 1"/>
    <w:basedOn w:val="Odsazen1"/>
    <w:rsid w:val="00A87936"/>
    <w:pPr>
      <w:ind w:left="0" w:firstLine="0"/>
    </w:pPr>
  </w:style>
  <w:style w:type="paragraph" w:customStyle="1" w:styleId="Kapitola">
    <w:name w:val="Kapitola"/>
    <w:rsid w:val="00A87936"/>
    <w:pPr>
      <w:keepNext/>
      <w:pBdr>
        <w:bottom w:val="single" w:sz="4" w:space="1" w:color="000000"/>
      </w:pBdr>
      <w:suppressAutoHyphens/>
      <w:spacing w:before="360" w:after="240" w:line="360" w:lineRule="auto"/>
    </w:pPr>
    <w:rPr>
      <w:rFonts w:ascii="Arial" w:eastAsia="Arial" w:hAnsi="Arial"/>
      <w:caps/>
      <w:color w:val="000000"/>
      <w:sz w:val="26"/>
      <w:lang w:eastAsia="ar-SA"/>
    </w:rPr>
  </w:style>
  <w:style w:type="paragraph" w:customStyle="1" w:styleId="Odrazka">
    <w:name w:val="Odrazka"/>
    <w:rsid w:val="00A87936"/>
    <w:pPr>
      <w:suppressAutoHyphens/>
      <w:spacing w:before="240" w:line="360" w:lineRule="auto"/>
      <w:jc w:val="both"/>
    </w:pPr>
    <w:rPr>
      <w:rFonts w:ascii="Arial" w:eastAsia="Arial" w:hAnsi="Arial"/>
      <w:color w:val="000000"/>
      <w:sz w:val="22"/>
      <w:lang w:eastAsia="ar-SA"/>
    </w:rPr>
  </w:style>
  <w:style w:type="paragraph" w:styleId="Zhlav">
    <w:name w:val="header"/>
    <w:basedOn w:val="Normln"/>
    <w:link w:val="ZhlavChar"/>
    <w:uiPriority w:val="99"/>
    <w:rsid w:val="00A87936"/>
    <w:pPr>
      <w:tabs>
        <w:tab w:val="center" w:pos="4536"/>
        <w:tab w:val="right" w:pos="9072"/>
      </w:tabs>
    </w:pPr>
    <w:rPr>
      <w:rFonts w:ascii="Arial" w:hAnsi="Arial"/>
      <w:sz w:val="20"/>
      <w:szCs w:val="20"/>
    </w:rPr>
  </w:style>
  <w:style w:type="paragraph" w:customStyle="1" w:styleId="Tabulka">
    <w:name w:val="Tabulka"/>
    <w:basedOn w:val="Zkladntext"/>
    <w:rsid w:val="00A87936"/>
    <w:pPr>
      <w:spacing w:after="0"/>
      <w:jc w:val="both"/>
    </w:pPr>
    <w:rPr>
      <w:rFonts w:ascii="Arial" w:hAnsi="Arial" w:cs="Arial"/>
      <w:b/>
      <w:bCs/>
      <w:sz w:val="20"/>
    </w:rPr>
  </w:style>
  <w:style w:type="paragraph" w:customStyle="1" w:styleId="zvyrazni">
    <w:name w:val="zvyrazni"/>
    <w:basedOn w:val="Normln"/>
    <w:rsid w:val="00A87936"/>
    <w:pPr>
      <w:jc w:val="both"/>
    </w:pPr>
    <w:rPr>
      <w:rFonts w:ascii="Arial" w:hAnsi="Arial"/>
      <w:b/>
      <w:sz w:val="20"/>
    </w:rPr>
  </w:style>
  <w:style w:type="paragraph" w:customStyle="1" w:styleId="normalCMC">
    <w:name w:val="normal CMC"/>
    <w:basedOn w:val="Normln"/>
    <w:rsid w:val="00A87936"/>
    <w:pPr>
      <w:widowControl w:val="0"/>
      <w:tabs>
        <w:tab w:val="left" w:pos="1701"/>
        <w:tab w:val="left" w:pos="3402"/>
        <w:tab w:val="left" w:pos="5103"/>
        <w:tab w:val="left" w:pos="6804"/>
        <w:tab w:val="left" w:pos="8505"/>
      </w:tabs>
      <w:spacing w:line="360" w:lineRule="auto"/>
      <w:jc w:val="both"/>
    </w:pPr>
    <w:rPr>
      <w:rFonts w:ascii="Arial Narrow" w:hAnsi="Arial Narrow"/>
      <w:sz w:val="20"/>
      <w:szCs w:val="20"/>
    </w:rPr>
  </w:style>
  <w:style w:type="paragraph" w:styleId="Zkladntext2">
    <w:name w:val="Body Text 2"/>
    <w:basedOn w:val="Normln"/>
    <w:semiHidden/>
    <w:rsid w:val="00A87936"/>
    <w:rPr>
      <w:rFonts w:ascii="Arial" w:hAnsi="Arial" w:cs="Arial"/>
      <w:sz w:val="20"/>
    </w:rPr>
  </w:style>
  <w:style w:type="paragraph" w:styleId="Zkladntext3">
    <w:name w:val="Body Text 3"/>
    <w:basedOn w:val="Normln"/>
    <w:semiHidden/>
    <w:rsid w:val="00A87936"/>
    <w:pPr>
      <w:jc w:val="both"/>
    </w:pPr>
    <w:rPr>
      <w:rFonts w:ascii="Arial" w:hAnsi="Arial" w:cs="Arial"/>
      <w:sz w:val="20"/>
    </w:rPr>
  </w:style>
  <w:style w:type="paragraph" w:customStyle="1" w:styleId="font6">
    <w:name w:val="font6"/>
    <w:basedOn w:val="Normln"/>
    <w:rsid w:val="00A87936"/>
    <w:pPr>
      <w:spacing w:before="280" w:after="280"/>
    </w:pPr>
    <w:rPr>
      <w:rFonts w:ascii="Arial" w:hAnsi="Arial" w:cs="Arial"/>
      <w:b/>
      <w:bCs/>
      <w:sz w:val="20"/>
      <w:szCs w:val="20"/>
    </w:rPr>
  </w:style>
  <w:style w:type="paragraph" w:customStyle="1" w:styleId="Podkapitola">
    <w:name w:val="Podkapitola"/>
    <w:rsid w:val="00A87936"/>
    <w:pPr>
      <w:keepNext/>
      <w:widowControl w:val="0"/>
      <w:suppressAutoHyphens/>
      <w:spacing w:before="240" w:line="360" w:lineRule="auto"/>
    </w:pPr>
    <w:rPr>
      <w:rFonts w:ascii="Arial" w:eastAsia="Arial" w:hAnsi="Arial"/>
      <w:color w:val="000000"/>
      <w:sz w:val="24"/>
      <w:u w:val="single"/>
      <w:lang w:eastAsia="ar-SA"/>
    </w:rPr>
  </w:style>
  <w:style w:type="paragraph" w:customStyle="1" w:styleId="Normln2">
    <w:name w:val="Normální2"/>
    <w:basedOn w:val="Normln"/>
    <w:rsid w:val="00A87936"/>
    <w:pPr>
      <w:widowControl w:val="0"/>
    </w:pPr>
    <w:rPr>
      <w:sz w:val="20"/>
      <w:szCs w:val="20"/>
    </w:rPr>
  </w:style>
  <w:style w:type="paragraph" w:styleId="Zkladntextodsazen">
    <w:name w:val="Body Text Indent"/>
    <w:basedOn w:val="Normln"/>
    <w:semiHidden/>
    <w:rsid w:val="00A87936"/>
    <w:pPr>
      <w:tabs>
        <w:tab w:val="left" w:pos="0"/>
        <w:tab w:val="left" w:pos="1701"/>
        <w:tab w:val="left" w:pos="3402"/>
        <w:tab w:val="left" w:pos="5103"/>
        <w:tab w:val="left" w:pos="6804"/>
        <w:tab w:val="left" w:pos="8505"/>
      </w:tabs>
      <w:spacing w:after="120"/>
      <w:ind w:left="3402"/>
      <w:jc w:val="both"/>
    </w:pPr>
    <w:rPr>
      <w:rFonts w:ascii="Arial Narrow" w:hAnsi="Arial Narrow"/>
      <w:sz w:val="20"/>
    </w:rPr>
  </w:style>
  <w:style w:type="paragraph" w:customStyle="1" w:styleId="dek">
    <w:name w:val="Řádek"/>
    <w:basedOn w:val="Normln"/>
    <w:rsid w:val="00A87936"/>
    <w:pPr>
      <w:spacing w:before="60"/>
      <w:jc w:val="both"/>
    </w:pPr>
    <w:rPr>
      <w:szCs w:val="20"/>
    </w:rPr>
  </w:style>
  <w:style w:type="paragraph" w:customStyle="1" w:styleId="Zkladntext10">
    <w:name w:val="Základní text1"/>
    <w:basedOn w:val="Normln"/>
    <w:rsid w:val="00A87936"/>
    <w:pPr>
      <w:widowControl w:val="0"/>
      <w:autoSpaceDE w:val="0"/>
      <w:spacing w:line="228" w:lineRule="auto"/>
    </w:pPr>
    <w:rPr>
      <w:sz w:val="20"/>
      <w:lang w:val="en-US"/>
    </w:rPr>
  </w:style>
  <w:style w:type="paragraph" w:customStyle="1" w:styleId="TABULKNZVY">
    <w:name w:val="TABULK(NÁZVY)"/>
    <w:basedOn w:val="Normln"/>
    <w:rsid w:val="00A87936"/>
    <w:pPr>
      <w:autoSpaceDE w:val="0"/>
      <w:spacing w:line="360" w:lineRule="atLeast"/>
      <w:jc w:val="center"/>
    </w:pPr>
    <w:rPr>
      <w:rFonts w:ascii="Arial" w:hAnsi="Arial" w:cs="Arial"/>
      <w:b/>
      <w:bCs/>
      <w:sz w:val="20"/>
      <w:szCs w:val="20"/>
    </w:rPr>
  </w:style>
  <w:style w:type="paragraph" w:customStyle="1" w:styleId="dka">
    <w:name w:val="Řádka"/>
    <w:rsid w:val="00A87936"/>
    <w:pPr>
      <w:suppressAutoHyphens/>
    </w:pPr>
    <w:rPr>
      <w:rFonts w:ascii="Arial" w:eastAsia="Arial" w:hAnsi="Arial"/>
      <w:color w:val="000000"/>
      <w:sz w:val="22"/>
      <w:lang w:eastAsia="ar-SA"/>
    </w:rPr>
  </w:style>
  <w:style w:type="paragraph" w:customStyle="1" w:styleId="odsazen3">
    <w:name w:val="odsazení 3"/>
    <w:rsid w:val="00A87936"/>
    <w:pPr>
      <w:numPr>
        <w:numId w:val="2"/>
      </w:numPr>
      <w:suppressAutoHyphens/>
      <w:spacing w:after="120"/>
      <w:ind w:left="-1800"/>
      <w:jc w:val="both"/>
    </w:pPr>
    <w:rPr>
      <w:rFonts w:ascii="Arial" w:eastAsia="Arial" w:hAnsi="Arial"/>
      <w:color w:val="000000"/>
      <w:sz w:val="22"/>
      <w:lang w:eastAsia="ar-SA"/>
    </w:rPr>
  </w:style>
  <w:style w:type="paragraph" w:customStyle="1" w:styleId="Zkladntext31">
    <w:name w:val="Základní text 31"/>
    <w:basedOn w:val="Normln"/>
    <w:rsid w:val="00A87936"/>
    <w:rPr>
      <w:rFonts w:ascii="Arial" w:hAnsi="Arial" w:cs="Arial"/>
      <w:b/>
      <w:bCs/>
    </w:rPr>
  </w:style>
  <w:style w:type="paragraph" w:styleId="Zkladntextodsazen2">
    <w:name w:val="Body Text Indent 2"/>
    <w:basedOn w:val="Normln"/>
    <w:semiHidden/>
    <w:rsid w:val="00A87936"/>
    <w:pPr>
      <w:ind w:firstLine="5580"/>
    </w:pPr>
    <w:rPr>
      <w:rFonts w:ascii="Arial" w:hAnsi="Arial" w:cs="Arial"/>
      <w:sz w:val="20"/>
    </w:rPr>
  </w:style>
  <w:style w:type="paragraph" w:styleId="Zkladntextodsazen3">
    <w:name w:val="Body Text Indent 3"/>
    <w:basedOn w:val="Normln"/>
    <w:semiHidden/>
    <w:rsid w:val="00A87936"/>
    <w:pPr>
      <w:ind w:hanging="426"/>
      <w:jc w:val="both"/>
    </w:pPr>
    <w:rPr>
      <w:rFonts w:ascii="Arial" w:hAnsi="Arial" w:cs="Arial"/>
      <w:sz w:val="20"/>
    </w:rPr>
  </w:style>
  <w:style w:type="paragraph" w:customStyle="1" w:styleId="normlnodsazen">
    <w:name w:val="normální odsazený"/>
    <w:basedOn w:val="Normln"/>
    <w:next w:val="Normln"/>
    <w:rsid w:val="00A87936"/>
    <w:pPr>
      <w:numPr>
        <w:numId w:val="3"/>
      </w:numPr>
      <w:tabs>
        <w:tab w:val="left" w:pos="0"/>
        <w:tab w:val="left" w:pos="1701"/>
        <w:tab w:val="left" w:pos="3402"/>
        <w:tab w:val="left" w:pos="5103"/>
        <w:tab w:val="left" w:pos="5954"/>
        <w:tab w:val="left" w:pos="6804"/>
        <w:tab w:val="left" w:pos="8505"/>
      </w:tabs>
      <w:spacing w:after="120"/>
      <w:jc w:val="both"/>
    </w:pPr>
    <w:rPr>
      <w:rFonts w:ascii="Arial Narrow" w:hAnsi="Arial Narrow"/>
      <w:sz w:val="20"/>
    </w:rPr>
  </w:style>
  <w:style w:type="paragraph" w:styleId="Zpat">
    <w:name w:val="footer"/>
    <w:basedOn w:val="Normln"/>
    <w:link w:val="ZpatChar"/>
    <w:uiPriority w:val="99"/>
    <w:rsid w:val="00A87936"/>
    <w:pPr>
      <w:tabs>
        <w:tab w:val="center" w:pos="4536"/>
        <w:tab w:val="right" w:pos="9072"/>
      </w:tabs>
    </w:pPr>
    <w:rPr>
      <w:sz w:val="20"/>
      <w:szCs w:val="20"/>
    </w:rPr>
  </w:style>
  <w:style w:type="paragraph" w:customStyle="1" w:styleId="WW-Zkladntext3">
    <w:name w:val="WW-Základní text 3"/>
    <w:basedOn w:val="Normln"/>
    <w:rsid w:val="00A87936"/>
    <w:pPr>
      <w:jc w:val="both"/>
    </w:pPr>
    <w:rPr>
      <w:rFonts w:ascii="Arial" w:hAnsi="Arial"/>
      <w:sz w:val="20"/>
      <w:szCs w:val="20"/>
    </w:rPr>
  </w:style>
  <w:style w:type="paragraph" w:customStyle="1" w:styleId="font5">
    <w:name w:val="font5"/>
    <w:basedOn w:val="Normln"/>
    <w:rsid w:val="00A87936"/>
    <w:pPr>
      <w:spacing w:before="280" w:after="280"/>
    </w:pPr>
  </w:style>
  <w:style w:type="paragraph" w:customStyle="1" w:styleId="Obsahtabulky">
    <w:name w:val="Obsah tabulky"/>
    <w:basedOn w:val="Normln"/>
    <w:rsid w:val="00A87936"/>
    <w:pPr>
      <w:suppressLineNumbers/>
    </w:pPr>
  </w:style>
  <w:style w:type="paragraph" w:customStyle="1" w:styleId="Nadpistabulky">
    <w:name w:val="Nadpis tabulky"/>
    <w:basedOn w:val="Obsahtabulky"/>
    <w:rsid w:val="00A87936"/>
    <w:pPr>
      <w:jc w:val="center"/>
    </w:pPr>
    <w:rPr>
      <w:b/>
      <w:bCs/>
    </w:rPr>
  </w:style>
  <w:style w:type="paragraph" w:customStyle="1" w:styleId="tabulky">
    <w:name w:val="tabulky"/>
    <w:basedOn w:val="Normln"/>
    <w:rsid w:val="00A87936"/>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sz w:val="20"/>
      <w:szCs w:val="20"/>
    </w:rPr>
  </w:style>
  <w:style w:type="character" w:customStyle="1" w:styleId="textnormal1">
    <w:name w:val="textnormal1"/>
    <w:rsid w:val="00A87936"/>
    <w:rPr>
      <w:rFonts w:ascii="Arial" w:hAnsi="Arial" w:cs="Arial" w:hint="default"/>
      <w:color w:val="000000"/>
      <w:sz w:val="18"/>
      <w:szCs w:val="18"/>
    </w:rPr>
  </w:style>
  <w:style w:type="paragraph" w:customStyle="1" w:styleId="NormlnTun">
    <w:name w:val="Normální + Tučné"/>
    <w:basedOn w:val="Normln"/>
    <w:rsid w:val="00A87936"/>
    <w:pPr>
      <w:suppressAutoHyphens w:val="0"/>
    </w:pPr>
    <w:rPr>
      <w:rFonts w:ascii="Arial" w:hAnsi="Arial" w:cs="Arial"/>
      <w:b/>
      <w:sz w:val="22"/>
      <w:szCs w:val="22"/>
      <w:lang w:eastAsia="cs-CZ"/>
    </w:rPr>
  </w:style>
  <w:style w:type="paragraph" w:customStyle="1" w:styleId="odsazen2">
    <w:name w:val="odsazení 2"/>
    <w:basedOn w:val="odsazen3"/>
    <w:rsid w:val="00A87936"/>
    <w:pPr>
      <w:tabs>
        <w:tab w:val="clear" w:pos="0"/>
        <w:tab w:val="num" w:pos="360"/>
      </w:tabs>
      <w:suppressAutoHyphens w:val="0"/>
      <w:ind w:left="360" w:hanging="360"/>
    </w:pPr>
    <w:rPr>
      <w:rFonts w:eastAsia="Times New Roman"/>
      <w:lang w:eastAsia="cs-CZ"/>
    </w:r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r"/>
    <w:rsid w:val="00A87936"/>
    <w:rPr>
      <w:sz w:val="24"/>
      <w:szCs w:val="24"/>
      <w:lang w:val="cs-CZ" w:eastAsia="ar-SA" w:bidi="ar-SA"/>
    </w:rPr>
  </w:style>
  <w:style w:type="character" w:customStyle="1" w:styleId="dkaChar">
    <w:name w:val="Řádka Char"/>
    <w:rsid w:val="00A87936"/>
    <w:rPr>
      <w:rFonts w:ascii="Arial" w:eastAsia="Arial" w:hAnsi="Arial"/>
      <w:color w:val="000000"/>
      <w:sz w:val="22"/>
      <w:lang w:val="cs-CZ" w:eastAsia="ar-SA" w:bidi="ar-SA"/>
    </w:rPr>
  </w:style>
  <w:style w:type="character" w:customStyle="1" w:styleId="ZpatChar">
    <w:name w:val="Zápatí Char"/>
    <w:link w:val="Zpat"/>
    <w:uiPriority w:val="99"/>
    <w:rsid w:val="00180103"/>
    <w:rPr>
      <w:lang w:eastAsia="ar-SA"/>
    </w:rPr>
  </w:style>
  <w:style w:type="paragraph" w:styleId="Textbubliny">
    <w:name w:val="Balloon Text"/>
    <w:basedOn w:val="Normln"/>
    <w:link w:val="TextbublinyChar"/>
    <w:uiPriority w:val="99"/>
    <w:semiHidden/>
    <w:unhideWhenUsed/>
    <w:rsid w:val="00180103"/>
    <w:rPr>
      <w:rFonts w:ascii="Tahoma" w:hAnsi="Tahoma"/>
      <w:sz w:val="16"/>
      <w:szCs w:val="16"/>
    </w:rPr>
  </w:style>
  <w:style w:type="character" w:customStyle="1" w:styleId="TextbublinyChar">
    <w:name w:val="Text bubliny Char"/>
    <w:link w:val="Textbubliny"/>
    <w:uiPriority w:val="99"/>
    <w:semiHidden/>
    <w:rsid w:val="00180103"/>
    <w:rPr>
      <w:rFonts w:ascii="Tahoma" w:hAnsi="Tahoma" w:cs="Tahoma"/>
      <w:sz w:val="16"/>
      <w:szCs w:val="16"/>
      <w:lang w:eastAsia="ar-SA"/>
    </w:rPr>
  </w:style>
  <w:style w:type="paragraph" w:styleId="Bezmezer">
    <w:name w:val="No Spacing"/>
    <w:link w:val="BezmezerChar"/>
    <w:uiPriority w:val="1"/>
    <w:qFormat/>
    <w:rsid w:val="00490BA6"/>
    <w:rPr>
      <w:rFonts w:ascii="Calibri" w:hAnsi="Calibri"/>
      <w:sz w:val="22"/>
      <w:szCs w:val="22"/>
    </w:rPr>
  </w:style>
  <w:style w:type="character" w:customStyle="1" w:styleId="BezmezerChar">
    <w:name w:val="Bez mezer Char"/>
    <w:link w:val="Bezmezer"/>
    <w:uiPriority w:val="1"/>
    <w:rsid w:val="00490BA6"/>
    <w:rPr>
      <w:rFonts w:ascii="Calibri" w:hAnsi="Calibri"/>
      <w:sz w:val="22"/>
      <w:szCs w:val="22"/>
      <w:lang w:bidi="ar-SA"/>
    </w:rPr>
  </w:style>
  <w:style w:type="character" w:customStyle="1" w:styleId="ZhlavChar">
    <w:name w:val="Záhlaví Char"/>
    <w:link w:val="Zhlav"/>
    <w:uiPriority w:val="99"/>
    <w:rsid w:val="00490BA6"/>
    <w:rPr>
      <w:rFonts w:ascii="Arial" w:hAnsi="Arial"/>
      <w:lang w:eastAsia="ar-SA"/>
    </w:rPr>
  </w:style>
  <w:style w:type="character" w:customStyle="1" w:styleId="apple-converted-space">
    <w:name w:val="apple-converted-space"/>
    <w:rsid w:val="00D602CB"/>
  </w:style>
  <w:style w:type="paragraph" w:styleId="Odstavecseseznamem">
    <w:name w:val="List Paragraph"/>
    <w:basedOn w:val="Normln"/>
    <w:uiPriority w:val="34"/>
    <w:qFormat/>
    <w:rsid w:val="00350B3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ruz@atlas.cz" TargetMode="External"/><Relationship Id="rId13" Type="http://schemas.openxmlformats.org/officeDocument/2006/relationships/hyperlink" Target="mailto:jenda_kv@seznam.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irgas.projekt@tiscali.cz" TargetMode="External"/><Relationship Id="rId17" Type="http://schemas.openxmlformats.org/officeDocument/2006/relationships/hyperlink" Target="mailto:info@envispot.cz" TargetMode="External"/><Relationship Id="rId2" Type="http://schemas.openxmlformats.org/officeDocument/2006/relationships/numbering" Target="numbering.xml"/><Relationship Id="rId16" Type="http://schemas.openxmlformats.org/officeDocument/2006/relationships/hyperlink" Target="mailto:info@gsland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w@centrum.cz" TargetMode="External"/><Relationship Id="rId5" Type="http://schemas.openxmlformats.org/officeDocument/2006/relationships/webSettings" Target="webSettings.xml"/><Relationship Id="rId15" Type="http://schemas.openxmlformats.org/officeDocument/2006/relationships/hyperlink" Target="mailto:jenda_kv@seznam.cz" TargetMode="External"/><Relationship Id="rId10" Type="http://schemas.openxmlformats.org/officeDocument/2006/relationships/hyperlink" Target="mailto:petr.w@centrum.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sd@hsdstatika.cz" TargetMode="External"/><Relationship Id="rId14" Type="http://schemas.openxmlformats.org/officeDocument/2006/relationships/hyperlink" Target="mailto:info@ksi.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C607D-5AFF-4E3C-A0F5-E20594892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2130</Words>
  <Characters>12567</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Obsah dokumentace pro Územní rozhodnutí Západní město – Východn</vt:lpstr>
    </vt:vector>
  </TitlesOfParts>
  <Company>ahk</Company>
  <LinksUpToDate>false</LinksUpToDate>
  <CharactersWithSpaces>14668</CharactersWithSpaces>
  <SharedDoc>false</SharedDoc>
  <HLinks>
    <vt:vector size="60" baseType="variant">
      <vt:variant>
        <vt:i4>5046378</vt:i4>
      </vt:variant>
      <vt:variant>
        <vt:i4>27</vt:i4>
      </vt:variant>
      <vt:variant>
        <vt:i4>0</vt:i4>
      </vt:variant>
      <vt:variant>
        <vt:i4>5</vt:i4>
      </vt:variant>
      <vt:variant>
        <vt:lpwstr>mailto:info@envispot.cz</vt:lpwstr>
      </vt:variant>
      <vt:variant>
        <vt:lpwstr/>
      </vt:variant>
      <vt:variant>
        <vt:i4>983073</vt:i4>
      </vt:variant>
      <vt:variant>
        <vt:i4>24</vt:i4>
      </vt:variant>
      <vt:variant>
        <vt:i4>0</vt:i4>
      </vt:variant>
      <vt:variant>
        <vt:i4>5</vt:i4>
      </vt:variant>
      <vt:variant>
        <vt:lpwstr>mailto:info@gslandl.cz</vt:lpwstr>
      </vt:variant>
      <vt:variant>
        <vt:lpwstr/>
      </vt:variant>
      <vt:variant>
        <vt:i4>2687012</vt:i4>
      </vt:variant>
      <vt:variant>
        <vt:i4>21</vt:i4>
      </vt:variant>
      <vt:variant>
        <vt:i4>0</vt:i4>
      </vt:variant>
      <vt:variant>
        <vt:i4>5</vt:i4>
      </vt:variant>
      <vt:variant>
        <vt:lpwstr>mailto:jenda_kv@seznam.cz</vt:lpwstr>
      </vt:variant>
      <vt:variant>
        <vt:lpwstr/>
      </vt:variant>
      <vt:variant>
        <vt:i4>8323145</vt:i4>
      </vt:variant>
      <vt:variant>
        <vt:i4>18</vt:i4>
      </vt:variant>
      <vt:variant>
        <vt:i4>0</vt:i4>
      </vt:variant>
      <vt:variant>
        <vt:i4>5</vt:i4>
      </vt:variant>
      <vt:variant>
        <vt:lpwstr>mailto:olgaruz@atlas.cz</vt:lpwstr>
      </vt:variant>
      <vt:variant>
        <vt:lpwstr/>
      </vt:variant>
      <vt:variant>
        <vt:i4>2687012</vt:i4>
      </vt:variant>
      <vt:variant>
        <vt:i4>15</vt:i4>
      </vt:variant>
      <vt:variant>
        <vt:i4>0</vt:i4>
      </vt:variant>
      <vt:variant>
        <vt:i4>5</vt:i4>
      </vt:variant>
      <vt:variant>
        <vt:lpwstr>mailto:jenda_kv@seznam.cz</vt:lpwstr>
      </vt:variant>
      <vt:variant>
        <vt:lpwstr/>
      </vt:variant>
      <vt:variant>
        <vt:i4>4128853</vt:i4>
      </vt:variant>
      <vt:variant>
        <vt:i4>12</vt:i4>
      </vt:variant>
      <vt:variant>
        <vt:i4>0</vt:i4>
      </vt:variant>
      <vt:variant>
        <vt:i4>5</vt:i4>
      </vt:variant>
      <vt:variant>
        <vt:lpwstr>mailto:airgas.projekt@tiscali.cz</vt:lpwstr>
      </vt:variant>
      <vt:variant>
        <vt:lpwstr/>
      </vt:variant>
      <vt:variant>
        <vt:i4>3670107</vt:i4>
      </vt:variant>
      <vt:variant>
        <vt:i4>9</vt:i4>
      </vt:variant>
      <vt:variant>
        <vt:i4>0</vt:i4>
      </vt:variant>
      <vt:variant>
        <vt:i4>5</vt:i4>
      </vt:variant>
      <vt:variant>
        <vt:lpwstr>mailto:petr.w@centrum.cz</vt:lpwstr>
      </vt:variant>
      <vt:variant>
        <vt:lpwstr/>
      </vt:variant>
      <vt:variant>
        <vt:i4>3670107</vt:i4>
      </vt:variant>
      <vt:variant>
        <vt:i4>6</vt:i4>
      </vt:variant>
      <vt:variant>
        <vt:i4>0</vt:i4>
      </vt:variant>
      <vt:variant>
        <vt:i4>5</vt:i4>
      </vt:variant>
      <vt:variant>
        <vt:lpwstr>mailto:petr.w@centrum.cz</vt:lpwstr>
      </vt:variant>
      <vt:variant>
        <vt:lpwstr/>
      </vt:variant>
      <vt:variant>
        <vt:i4>6094963</vt:i4>
      </vt:variant>
      <vt:variant>
        <vt:i4>3</vt:i4>
      </vt:variant>
      <vt:variant>
        <vt:i4>0</vt:i4>
      </vt:variant>
      <vt:variant>
        <vt:i4>5</vt:i4>
      </vt:variant>
      <vt:variant>
        <vt:lpwstr>mailto:hsd@hsdstatika.cz</vt:lpwstr>
      </vt:variant>
      <vt:variant>
        <vt:lpwstr/>
      </vt:variant>
      <vt:variant>
        <vt:i4>8323145</vt:i4>
      </vt:variant>
      <vt:variant>
        <vt:i4>0</vt:i4>
      </vt:variant>
      <vt:variant>
        <vt:i4>0</vt:i4>
      </vt:variant>
      <vt:variant>
        <vt:i4>5</vt:i4>
      </vt:variant>
      <vt:variant>
        <vt:lpwstr>mailto:olgaruz@atlas.cz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dokumentace pro Územní rozhodnutí Západní město – Východn</dc:title>
  <dc:creator>Jan Kerel</dc:creator>
  <cp:lastModifiedBy>User</cp:lastModifiedBy>
  <cp:revision>8</cp:revision>
  <cp:lastPrinted>2018-10-11T14:46:00Z</cp:lastPrinted>
  <dcterms:created xsi:type="dcterms:W3CDTF">2018-10-10T18:08:00Z</dcterms:created>
  <dcterms:modified xsi:type="dcterms:W3CDTF">2018-10-11T19:09:00Z</dcterms:modified>
</cp:coreProperties>
</file>